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3837" w:rsidRPr="001041B4" w:rsidRDefault="005822E3" w:rsidP="00843837">
      <w:pPr>
        <w:keepNext/>
        <w:spacing w:before="600"/>
        <w:jc w:val="center"/>
        <w:outlineLvl w:val="2"/>
        <w:rPr>
          <w:rFonts w:cs="Arial"/>
          <w:b/>
          <w:noProof/>
          <w:szCs w:val="22"/>
        </w:rPr>
      </w:pPr>
      <w:r>
        <w:rPr>
          <w:rFonts w:cs="Arial"/>
          <w:b/>
          <w:noProof/>
          <w:szCs w:val="22"/>
        </w:rPr>
        <w:drawing>
          <wp:inline distT="0" distB="0" distL="0" distR="0">
            <wp:extent cx="463550" cy="4635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63550" cy="463550"/>
                    </a:xfrm>
                    <a:prstGeom prst="rect">
                      <a:avLst/>
                    </a:prstGeom>
                    <a:noFill/>
                    <a:ln w="9525">
                      <a:noFill/>
                      <a:miter lim="800000"/>
                      <a:headEnd/>
                      <a:tailEnd/>
                    </a:ln>
                  </pic:spPr>
                </pic:pic>
              </a:graphicData>
            </a:graphic>
          </wp:inline>
        </w:drawing>
      </w:r>
    </w:p>
    <w:p w:rsidR="00843837" w:rsidRPr="001041B4" w:rsidRDefault="00843837" w:rsidP="00843837">
      <w:pPr>
        <w:keepNext/>
        <w:jc w:val="center"/>
        <w:outlineLvl w:val="2"/>
        <w:rPr>
          <w:rFonts w:cs="Arial"/>
          <w:b/>
          <w:bCs/>
          <w:szCs w:val="22"/>
        </w:rPr>
      </w:pPr>
      <w:bookmarkStart w:id="0" w:name="_Toc11328761"/>
      <w:bookmarkStart w:id="1" w:name="_Toc15642833"/>
      <w:bookmarkStart w:id="2" w:name="_Toc15645206"/>
      <w:bookmarkStart w:id="3" w:name="_Toc41635434"/>
      <w:r w:rsidRPr="001041B4">
        <w:rPr>
          <w:rFonts w:cs="Arial"/>
          <w:b/>
          <w:bCs/>
          <w:szCs w:val="22"/>
        </w:rPr>
        <w:t>ΥΠΕΥΘΥΝΗ ΔΗΛΩΣΗ</w:t>
      </w:r>
      <w:bookmarkEnd w:id="0"/>
      <w:bookmarkEnd w:id="1"/>
      <w:bookmarkEnd w:id="2"/>
      <w:bookmarkEnd w:id="3"/>
    </w:p>
    <w:p w:rsidR="00843837" w:rsidRPr="001041B4" w:rsidRDefault="00843837" w:rsidP="00843837">
      <w:pPr>
        <w:keepNext/>
        <w:tabs>
          <w:tab w:val="left" w:pos="4085"/>
          <w:tab w:val="center" w:pos="5102"/>
        </w:tabs>
        <w:jc w:val="center"/>
        <w:outlineLvl w:val="2"/>
        <w:rPr>
          <w:szCs w:val="22"/>
        </w:rPr>
      </w:pPr>
      <w:bookmarkStart w:id="4" w:name="_Toc11328762"/>
      <w:bookmarkStart w:id="5" w:name="_Toc15642834"/>
      <w:bookmarkStart w:id="6" w:name="_Toc15645207"/>
      <w:bookmarkStart w:id="7" w:name="_Toc41635435"/>
      <w:r w:rsidRPr="001041B4">
        <w:rPr>
          <w:rFonts w:cs="Arial"/>
          <w:b/>
          <w:bCs/>
          <w:szCs w:val="22"/>
          <w:vertAlign w:val="superscript"/>
        </w:rPr>
        <w:t>(άρθρο 8 Ν.1599/1986)</w:t>
      </w:r>
      <w:bookmarkEnd w:id="4"/>
      <w:bookmarkEnd w:id="5"/>
      <w:bookmarkEnd w:id="6"/>
      <w:bookmarkEnd w:id="7"/>
    </w:p>
    <w:p w:rsidR="00843837" w:rsidRPr="001041B4" w:rsidRDefault="00843837" w:rsidP="00843837">
      <w:pPr>
        <w:rPr>
          <w:rFonts w:cs="Arial"/>
          <w:sz w:val="16"/>
          <w:szCs w:val="16"/>
        </w:rPr>
      </w:pPr>
      <w:r w:rsidRPr="001041B4">
        <w:rPr>
          <w:rFonts w:cs="Arial"/>
          <w:bCs/>
          <w:sz w:val="16"/>
          <w:szCs w:val="16"/>
        </w:rPr>
        <w:t>Η ακρίβεια των στοιχείων που υποβάλλονται με αυτή τη δήλωση μπορεί να ελεγχθεί με βάση το αρχείο άλλων υπηρεσιών (άρθρο 8 παρ. 4 Ν. 1599/1986)</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60"/>
        <w:gridCol w:w="329"/>
        <w:gridCol w:w="658"/>
        <w:gridCol w:w="872"/>
        <w:gridCol w:w="1170"/>
        <w:gridCol w:w="247"/>
        <w:gridCol w:w="142"/>
        <w:gridCol w:w="331"/>
        <w:gridCol w:w="378"/>
        <w:gridCol w:w="142"/>
        <w:gridCol w:w="560"/>
        <w:gridCol w:w="1080"/>
        <w:gridCol w:w="720"/>
        <w:gridCol w:w="333"/>
        <w:gridCol w:w="207"/>
        <w:gridCol w:w="540"/>
        <w:gridCol w:w="670"/>
      </w:tblGrid>
      <w:tr w:rsidR="00843837" w:rsidRPr="001041B4" w:rsidTr="00843837">
        <w:trPr>
          <w:trHeight w:val="284"/>
        </w:trPr>
        <w:tc>
          <w:tcPr>
            <w:tcW w:w="1260" w:type="dxa"/>
            <w:vAlign w:val="center"/>
          </w:tcPr>
          <w:p w:rsidR="00843837" w:rsidRPr="001041B4" w:rsidRDefault="00843837" w:rsidP="00843837">
            <w:pPr>
              <w:ind w:right="-6878"/>
              <w:rPr>
                <w:rFonts w:cs="Arial"/>
                <w:sz w:val="18"/>
                <w:szCs w:val="18"/>
              </w:rPr>
            </w:pPr>
            <w:r w:rsidRPr="001041B4">
              <w:rPr>
                <w:rFonts w:cs="Arial"/>
                <w:sz w:val="18"/>
                <w:szCs w:val="18"/>
              </w:rPr>
              <w:t>ΠΡΟΣ</w:t>
            </w:r>
            <w:r w:rsidRPr="001041B4">
              <w:rPr>
                <w:rFonts w:cs="Arial"/>
                <w:sz w:val="18"/>
                <w:szCs w:val="18"/>
                <w:vertAlign w:val="superscript"/>
              </w:rPr>
              <w:t>(1)</w:t>
            </w:r>
            <w:r w:rsidRPr="001041B4">
              <w:rPr>
                <w:rFonts w:cs="Arial"/>
                <w:sz w:val="18"/>
                <w:szCs w:val="18"/>
              </w:rPr>
              <w:t>:</w:t>
            </w:r>
          </w:p>
        </w:tc>
        <w:tc>
          <w:tcPr>
            <w:tcW w:w="8379" w:type="dxa"/>
            <w:gridSpan w:val="16"/>
            <w:vAlign w:val="center"/>
          </w:tcPr>
          <w:p w:rsidR="00843837" w:rsidRPr="001041B4" w:rsidRDefault="00C12768" w:rsidP="00843837">
            <w:pPr>
              <w:ind w:right="-6878"/>
              <w:rPr>
                <w:rFonts w:cs="Arial"/>
                <w:szCs w:val="22"/>
              </w:rPr>
            </w:pPr>
            <w:r>
              <w:rPr>
                <w:rFonts w:cs="Arial"/>
                <w:szCs w:val="22"/>
              </w:rPr>
              <w:t>Γ.Ν.Α. «ΚΟΡΓΙΑΛΕΝΕΙΟ-ΜΠΕΝΑΚΕΙΟ» Ε.Ε.Σ.</w:t>
            </w:r>
          </w:p>
        </w:tc>
      </w:tr>
      <w:tr w:rsidR="00843837" w:rsidRPr="001041B4" w:rsidTr="00843837">
        <w:trPr>
          <w:trHeight w:val="284"/>
        </w:trPr>
        <w:tc>
          <w:tcPr>
            <w:tcW w:w="1260" w:type="dxa"/>
            <w:vAlign w:val="center"/>
          </w:tcPr>
          <w:p w:rsidR="00843837" w:rsidRPr="001041B4" w:rsidRDefault="00843837" w:rsidP="00843837">
            <w:pPr>
              <w:ind w:right="-6878"/>
              <w:rPr>
                <w:rFonts w:cs="Arial"/>
                <w:sz w:val="18"/>
                <w:szCs w:val="18"/>
              </w:rPr>
            </w:pPr>
            <w:r w:rsidRPr="001041B4">
              <w:rPr>
                <w:rFonts w:cs="Arial"/>
                <w:sz w:val="18"/>
                <w:szCs w:val="18"/>
              </w:rPr>
              <w:t>Ο – Η Όνομα:</w:t>
            </w:r>
          </w:p>
        </w:tc>
        <w:tc>
          <w:tcPr>
            <w:tcW w:w="3276" w:type="dxa"/>
            <w:gridSpan w:val="5"/>
            <w:vAlign w:val="center"/>
          </w:tcPr>
          <w:p w:rsidR="00843837" w:rsidRPr="001041B4" w:rsidRDefault="00843837" w:rsidP="00843837">
            <w:pPr>
              <w:ind w:right="-6878"/>
              <w:rPr>
                <w:rFonts w:cs="Arial"/>
                <w:sz w:val="18"/>
                <w:szCs w:val="18"/>
              </w:rPr>
            </w:pPr>
          </w:p>
        </w:tc>
        <w:tc>
          <w:tcPr>
            <w:tcW w:w="993" w:type="dxa"/>
            <w:gridSpan w:val="4"/>
            <w:vAlign w:val="center"/>
          </w:tcPr>
          <w:p w:rsidR="00843837" w:rsidRPr="001041B4" w:rsidRDefault="00843837" w:rsidP="00843837">
            <w:pPr>
              <w:ind w:right="-6878"/>
              <w:rPr>
                <w:rFonts w:cs="Arial"/>
                <w:sz w:val="18"/>
                <w:szCs w:val="18"/>
              </w:rPr>
            </w:pPr>
            <w:r w:rsidRPr="001041B4">
              <w:rPr>
                <w:rFonts w:cs="Arial"/>
                <w:sz w:val="18"/>
                <w:szCs w:val="18"/>
              </w:rPr>
              <w:t>Επώνυμο:</w:t>
            </w:r>
          </w:p>
        </w:tc>
        <w:tc>
          <w:tcPr>
            <w:tcW w:w="4110" w:type="dxa"/>
            <w:gridSpan w:val="7"/>
            <w:vAlign w:val="center"/>
          </w:tcPr>
          <w:p w:rsidR="00843837" w:rsidRPr="001041B4" w:rsidRDefault="00843837" w:rsidP="00843837">
            <w:pPr>
              <w:ind w:right="-6878"/>
              <w:rPr>
                <w:rFonts w:cs="Arial"/>
                <w:sz w:val="18"/>
                <w:szCs w:val="18"/>
              </w:rPr>
            </w:pPr>
          </w:p>
        </w:tc>
      </w:tr>
      <w:tr w:rsidR="00843837" w:rsidRPr="001041B4" w:rsidTr="00843837">
        <w:trPr>
          <w:trHeight w:val="284"/>
        </w:trPr>
        <w:tc>
          <w:tcPr>
            <w:tcW w:w="3119" w:type="dxa"/>
            <w:gridSpan w:val="4"/>
            <w:vAlign w:val="center"/>
          </w:tcPr>
          <w:p w:rsidR="00843837" w:rsidRPr="001041B4" w:rsidRDefault="00843837" w:rsidP="00843837">
            <w:pPr>
              <w:rPr>
                <w:rFonts w:cs="Arial"/>
                <w:sz w:val="18"/>
                <w:szCs w:val="18"/>
              </w:rPr>
            </w:pPr>
            <w:r w:rsidRPr="001041B4">
              <w:rPr>
                <w:rFonts w:cs="Arial"/>
                <w:sz w:val="18"/>
                <w:szCs w:val="18"/>
              </w:rPr>
              <w:t xml:space="preserve">Όνομα και Επώνυμο Πατέρα: </w:t>
            </w:r>
          </w:p>
        </w:tc>
        <w:tc>
          <w:tcPr>
            <w:tcW w:w="6520" w:type="dxa"/>
            <w:gridSpan w:val="13"/>
            <w:vAlign w:val="center"/>
          </w:tcPr>
          <w:p w:rsidR="00843837" w:rsidRPr="001041B4" w:rsidRDefault="00843837" w:rsidP="00843837">
            <w:pPr>
              <w:rPr>
                <w:rFonts w:cs="Arial"/>
                <w:sz w:val="18"/>
                <w:szCs w:val="18"/>
              </w:rPr>
            </w:pPr>
          </w:p>
        </w:tc>
      </w:tr>
      <w:tr w:rsidR="00843837" w:rsidRPr="001041B4" w:rsidTr="00843837">
        <w:trPr>
          <w:trHeight w:val="284"/>
        </w:trPr>
        <w:tc>
          <w:tcPr>
            <w:tcW w:w="3119" w:type="dxa"/>
            <w:gridSpan w:val="4"/>
            <w:vAlign w:val="center"/>
          </w:tcPr>
          <w:p w:rsidR="00843837" w:rsidRPr="001041B4" w:rsidRDefault="00843837" w:rsidP="00843837">
            <w:pPr>
              <w:rPr>
                <w:rFonts w:cs="Arial"/>
                <w:sz w:val="18"/>
                <w:szCs w:val="18"/>
              </w:rPr>
            </w:pPr>
            <w:r w:rsidRPr="001041B4">
              <w:rPr>
                <w:rFonts w:cs="Arial"/>
                <w:sz w:val="18"/>
                <w:szCs w:val="18"/>
              </w:rPr>
              <w:t>Όνομα και Επώνυμο Μητέρας:</w:t>
            </w:r>
          </w:p>
        </w:tc>
        <w:tc>
          <w:tcPr>
            <w:tcW w:w="6520" w:type="dxa"/>
            <w:gridSpan w:val="13"/>
            <w:vAlign w:val="center"/>
          </w:tcPr>
          <w:p w:rsidR="00843837" w:rsidRPr="001041B4" w:rsidRDefault="00843837" w:rsidP="00843837">
            <w:pPr>
              <w:rPr>
                <w:rFonts w:cs="Arial"/>
                <w:sz w:val="18"/>
                <w:szCs w:val="18"/>
              </w:rPr>
            </w:pPr>
          </w:p>
        </w:tc>
      </w:tr>
      <w:tr w:rsidR="00843837" w:rsidRPr="001041B4" w:rsidTr="00843837">
        <w:trPr>
          <w:trHeight w:val="284"/>
        </w:trPr>
        <w:tc>
          <w:tcPr>
            <w:tcW w:w="3119" w:type="dxa"/>
            <w:gridSpan w:val="4"/>
            <w:vAlign w:val="center"/>
          </w:tcPr>
          <w:p w:rsidR="00843837" w:rsidRPr="001041B4" w:rsidRDefault="00843837" w:rsidP="00843837">
            <w:pPr>
              <w:ind w:right="-2332"/>
              <w:rPr>
                <w:rFonts w:cs="Arial"/>
                <w:sz w:val="18"/>
                <w:szCs w:val="18"/>
              </w:rPr>
            </w:pPr>
            <w:r w:rsidRPr="001041B4">
              <w:rPr>
                <w:rFonts w:cs="Arial"/>
                <w:sz w:val="18"/>
                <w:szCs w:val="18"/>
              </w:rPr>
              <w:t>Ημερομηνία γέννησης</w:t>
            </w:r>
            <w:r w:rsidRPr="001041B4">
              <w:rPr>
                <w:rFonts w:cs="Arial"/>
                <w:sz w:val="18"/>
                <w:szCs w:val="18"/>
                <w:vertAlign w:val="superscript"/>
              </w:rPr>
              <w:t>(2)</w:t>
            </w:r>
            <w:r w:rsidRPr="001041B4">
              <w:rPr>
                <w:rFonts w:cs="Arial"/>
                <w:sz w:val="18"/>
                <w:szCs w:val="18"/>
              </w:rPr>
              <w:t xml:space="preserve">: </w:t>
            </w:r>
          </w:p>
        </w:tc>
        <w:tc>
          <w:tcPr>
            <w:tcW w:w="6520" w:type="dxa"/>
            <w:gridSpan w:val="13"/>
            <w:vAlign w:val="center"/>
          </w:tcPr>
          <w:p w:rsidR="00843837" w:rsidRPr="001041B4" w:rsidRDefault="00843837" w:rsidP="00843837">
            <w:pPr>
              <w:ind w:right="-2332"/>
              <w:rPr>
                <w:rFonts w:cs="Arial"/>
                <w:sz w:val="18"/>
                <w:szCs w:val="18"/>
              </w:rPr>
            </w:pPr>
          </w:p>
        </w:tc>
      </w:tr>
      <w:tr w:rsidR="00843837" w:rsidRPr="001041B4" w:rsidTr="00843837">
        <w:trPr>
          <w:trHeight w:val="284"/>
        </w:trPr>
        <w:tc>
          <w:tcPr>
            <w:tcW w:w="3119" w:type="dxa"/>
            <w:gridSpan w:val="4"/>
            <w:tcBorders>
              <w:top w:val="single" w:sz="4" w:space="0" w:color="auto"/>
              <w:left w:val="single" w:sz="4" w:space="0" w:color="auto"/>
              <w:bottom w:val="single" w:sz="4" w:space="0" w:color="auto"/>
              <w:right w:val="single" w:sz="4" w:space="0" w:color="auto"/>
            </w:tcBorders>
            <w:vAlign w:val="center"/>
          </w:tcPr>
          <w:p w:rsidR="00843837" w:rsidRPr="001041B4" w:rsidRDefault="00843837" w:rsidP="00843837">
            <w:pPr>
              <w:rPr>
                <w:rFonts w:cs="Arial"/>
                <w:sz w:val="18"/>
                <w:szCs w:val="18"/>
              </w:rPr>
            </w:pPr>
            <w:r w:rsidRPr="001041B4">
              <w:rPr>
                <w:rFonts w:cs="Arial"/>
                <w:sz w:val="18"/>
                <w:szCs w:val="18"/>
              </w:rPr>
              <w:t>Τόπος Γέννησης:</w:t>
            </w:r>
          </w:p>
        </w:tc>
        <w:tc>
          <w:tcPr>
            <w:tcW w:w="6520" w:type="dxa"/>
            <w:gridSpan w:val="13"/>
            <w:tcBorders>
              <w:top w:val="single" w:sz="4" w:space="0" w:color="auto"/>
              <w:left w:val="single" w:sz="4" w:space="0" w:color="auto"/>
              <w:bottom w:val="single" w:sz="4" w:space="0" w:color="auto"/>
              <w:right w:val="single" w:sz="4" w:space="0" w:color="auto"/>
            </w:tcBorders>
            <w:vAlign w:val="center"/>
          </w:tcPr>
          <w:p w:rsidR="00843837" w:rsidRPr="001041B4" w:rsidRDefault="00843837" w:rsidP="00843837">
            <w:pPr>
              <w:rPr>
                <w:rFonts w:cs="Arial"/>
                <w:sz w:val="18"/>
                <w:szCs w:val="18"/>
              </w:rPr>
            </w:pPr>
          </w:p>
        </w:tc>
      </w:tr>
      <w:tr w:rsidR="00843837" w:rsidRPr="001041B4" w:rsidTr="00843837">
        <w:trPr>
          <w:trHeight w:val="284"/>
        </w:trPr>
        <w:tc>
          <w:tcPr>
            <w:tcW w:w="3119" w:type="dxa"/>
            <w:gridSpan w:val="4"/>
            <w:vAlign w:val="center"/>
          </w:tcPr>
          <w:p w:rsidR="00843837" w:rsidRPr="001041B4" w:rsidRDefault="00843837" w:rsidP="00843837">
            <w:pPr>
              <w:rPr>
                <w:rFonts w:cs="Arial"/>
                <w:sz w:val="18"/>
                <w:szCs w:val="18"/>
              </w:rPr>
            </w:pPr>
            <w:r w:rsidRPr="001041B4">
              <w:rPr>
                <w:rFonts w:cs="Arial"/>
                <w:sz w:val="18"/>
                <w:szCs w:val="18"/>
              </w:rPr>
              <w:t>Αριθμός Δελτίου Ταυτότητας:</w:t>
            </w:r>
          </w:p>
        </w:tc>
        <w:tc>
          <w:tcPr>
            <w:tcW w:w="2268" w:type="dxa"/>
            <w:gridSpan w:val="5"/>
            <w:vAlign w:val="center"/>
          </w:tcPr>
          <w:p w:rsidR="00843837" w:rsidRPr="001041B4" w:rsidRDefault="00843837" w:rsidP="00843837">
            <w:pPr>
              <w:rPr>
                <w:rFonts w:cs="Arial"/>
                <w:sz w:val="18"/>
                <w:szCs w:val="18"/>
              </w:rPr>
            </w:pPr>
          </w:p>
        </w:tc>
        <w:tc>
          <w:tcPr>
            <w:tcW w:w="702" w:type="dxa"/>
            <w:gridSpan w:val="2"/>
            <w:vAlign w:val="center"/>
          </w:tcPr>
          <w:p w:rsidR="00843837" w:rsidRPr="001041B4" w:rsidRDefault="00843837" w:rsidP="00843837">
            <w:pPr>
              <w:rPr>
                <w:rFonts w:cs="Arial"/>
                <w:sz w:val="18"/>
                <w:szCs w:val="18"/>
              </w:rPr>
            </w:pPr>
            <w:r w:rsidRPr="001041B4">
              <w:rPr>
                <w:rFonts w:cs="Arial"/>
                <w:sz w:val="18"/>
                <w:szCs w:val="18"/>
              </w:rPr>
              <w:t>Τηλ:</w:t>
            </w:r>
          </w:p>
        </w:tc>
        <w:tc>
          <w:tcPr>
            <w:tcW w:w="3550" w:type="dxa"/>
            <w:gridSpan w:val="6"/>
            <w:vAlign w:val="center"/>
          </w:tcPr>
          <w:p w:rsidR="00843837" w:rsidRPr="001041B4" w:rsidRDefault="00843837" w:rsidP="00843837">
            <w:pPr>
              <w:rPr>
                <w:rFonts w:cs="Arial"/>
                <w:sz w:val="18"/>
                <w:szCs w:val="18"/>
              </w:rPr>
            </w:pPr>
          </w:p>
        </w:tc>
      </w:tr>
      <w:tr w:rsidR="00843837" w:rsidRPr="001041B4" w:rsidTr="00843837">
        <w:trPr>
          <w:trHeight w:val="284"/>
        </w:trPr>
        <w:tc>
          <w:tcPr>
            <w:tcW w:w="1589" w:type="dxa"/>
            <w:gridSpan w:val="2"/>
            <w:vAlign w:val="center"/>
          </w:tcPr>
          <w:p w:rsidR="00843837" w:rsidRPr="001041B4" w:rsidRDefault="00843837" w:rsidP="00843837">
            <w:pPr>
              <w:rPr>
                <w:rFonts w:cs="Arial"/>
                <w:sz w:val="18"/>
                <w:szCs w:val="18"/>
              </w:rPr>
            </w:pPr>
            <w:r w:rsidRPr="001041B4">
              <w:rPr>
                <w:rFonts w:cs="Arial"/>
                <w:sz w:val="18"/>
                <w:szCs w:val="18"/>
              </w:rPr>
              <w:t>Τόπος Κατοικίας:</w:t>
            </w:r>
          </w:p>
        </w:tc>
        <w:tc>
          <w:tcPr>
            <w:tcW w:w="2700" w:type="dxa"/>
            <w:gridSpan w:val="3"/>
            <w:vAlign w:val="center"/>
          </w:tcPr>
          <w:p w:rsidR="00843837" w:rsidRPr="001041B4" w:rsidRDefault="00843837" w:rsidP="00843837">
            <w:pPr>
              <w:rPr>
                <w:rFonts w:cs="Arial"/>
                <w:sz w:val="18"/>
                <w:szCs w:val="18"/>
              </w:rPr>
            </w:pPr>
          </w:p>
        </w:tc>
        <w:tc>
          <w:tcPr>
            <w:tcW w:w="720" w:type="dxa"/>
            <w:gridSpan w:val="3"/>
            <w:vAlign w:val="center"/>
          </w:tcPr>
          <w:p w:rsidR="00843837" w:rsidRPr="001041B4" w:rsidRDefault="00843837" w:rsidP="00843837">
            <w:pPr>
              <w:rPr>
                <w:rFonts w:cs="Arial"/>
                <w:sz w:val="18"/>
                <w:szCs w:val="18"/>
              </w:rPr>
            </w:pPr>
            <w:r w:rsidRPr="001041B4">
              <w:rPr>
                <w:rFonts w:cs="Arial"/>
                <w:sz w:val="18"/>
                <w:szCs w:val="18"/>
              </w:rPr>
              <w:t>Οδός:</w:t>
            </w:r>
          </w:p>
        </w:tc>
        <w:tc>
          <w:tcPr>
            <w:tcW w:w="2160" w:type="dxa"/>
            <w:gridSpan w:val="4"/>
            <w:vAlign w:val="center"/>
          </w:tcPr>
          <w:p w:rsidR="00843837" w:rsidRPr="001041B4" w:rsidRDefault="00843837" w:rsidP="00843837">
            <w:pPr>
              <w:rPr>
                <w:rFonts w:cs="Arial"/>
                <w:sz w:val="18"/>
                <w:szCs w:val="18"/>
              </w:rPr>
            </w:pPr>
          </w:p>
        </w:tc>
        <w:tc>
          <w:tcPr>
            <w:tcW w:w="720" w:type="dxa"/>
            <w:vAlign w:val="center"/>
          </w:tcPr>
          <w:p w:rsidR="00843837" w:rsidRPr="001041B4" w:rsidRDefault="00843837" w:rsidP="00843837">
            <w:pPr>
              <w:rPr>
                <w:rFonts w:cs="Arial"/>
                <w:sz w:val="18"/>
                <w:szCs w:val="18"/>
              </w:rPr>
            </w:pPr>
            <w:r w:rsidRPr="001041B4">
              <w:rPr>
                <w:rFonts w:cs="Arial"/>
                <w:sz w:val="18"/>
                <w:szCs w:val="18"/>
              </w:rPr>
              <w:t>Αριθ:</w:t>
            </w:r>
          </w:p>
        </w:tc>
        <w:tc>
          <w:tcPr>
            <w:tcW w:w="540" w:type="dxa"/>
            <w:gridSpan w:val="2"/>
            <w:vAlign w:val="center"/>
          </w:tcPr>
          <w:p w:rsidR="00843837" w:rsidRPr="001041B4" w:rsidRDefault="00843837" w:rsidP="00843837">
            <w:pPr>
              <w:rPr>
                <w:rFonts w:cs="Arial"/>
                <w:sz w:val="18"/>
                <w:szCs w:val="18"/>
              </w:rPr>
            </w:pPr>
          </w:p>
        </w:tc>
        <w:tc>
          <w:tcPr>
            <w:tcW w:w="540" w:type="dxa"/>
            <w:vAlign w:val="center"/>
          </w:tcPr>
          <w:p w:rsidR="00843837" w:rsidRPr="001041B4" w:rsidRDefault="00843837" w:rsidP="00843837">
            <w:pPr>
              <w:rPr>
                <w:rFonts w:cs="Arial"/>
                <w:sz w:val="18"/>
                <w:szCs w:val="18"/>
              </w:rPr>
            </w:pPr>
            <w:r w:rsidRPr="001041B4">
              <w:rPr>
                <w:rFonts w:cs="Arial"/>
                <w:sz w:val="18"/>
                <w:szCs w:val="18"/>
              </w:rPr>
              <w:t>ΤΚ:</w:t>
            </w:r>
          </w:p>
        </w:tc>
        <w:tc>
          <w:tcPr>
            <w:tcW w:w="670" w:type="dxa"/>
            <w:vAlign w:val="center"/>
          </w:tcPr>
          <w:p w:rsidR="00843837" w:rsidRPr="001041B4" w:rsidRDefault="00843837" w:rsidP="00843837">
            <w:pPr>
              <w:rPr>
                <w:rFonts w:cs="Arial"/>
                <w:sz w:val="18"/>
                <w:szCs w:val="18"/>
              </w:rPr>
            </w:pPr>
          </w:p>
        </w:tc>
      </w:tr>
      <w:tr w:rsidR="00843837" w:rsidRPr="001041B4" w:rsidTr="00843837">
        <w:trPr>
          <w:trHeight w:val="284"/>
        </w:trPr>
        <w:tc>
          <w:tcPr>
            <w:tcW w:w="2247" w:type="dxa"/>
            <w:gridSpan w:val="3"/>
            <w:vAlign w:val="center"/>
          </w:tcPr>
          <w:p w:rsidR="00843837" w:rsidRPr="001041B4" w:rsidRDefault="00843837" w:rsidP="00843837">
            <w:pPr>
              <w:rPr>
                <w:rFonts w:cs="Arial"/>
                <w:sz w:val="18"/>
                <w:szCs w:val="18"/>
              </w:rPr>
            </w:pPr>
            <w:r w:rsidRPr="001041B4">
              <w:rPr>
                <w:rFonts w:cs="Arial"/>
                <w:sz w:val="18"/>
                <w:szCs w:val="18"/>
              </w:rPr>
              <w:t>Αρ. Τηλεομοιοτύπου (</w:t>
            </w:r>
            <w:r w:rsidRPr="001041B4">
              <w:rPr>
                <w:rFonts w:cs="Arial"/>
                <w:sz w:val="18"/>
                <w:szCs w:val="18"/>
                <w:lang w:val="en-US"/>
              </w:rPr>
              <w:t>Fax</w:t>
            </w:r>
            <w:r w:rsidRPr="001041B4">
              <w:rPr>
                <w:rFonts w:cs="Arial"/>
                <w:sz w:val="18"/>
                <w:szCs w:val="18"/>
              </w:rPr>
              <w:t>):</w:t>
            </w:r>
          </w:p>
        </w:tc>
        <w:tc>
          <w:tcPr>
            <w:tcW w:w="2431" w:type="dxa"/>
            <w:gridSpan w:val="4"/>
            <w:vAlign w:val="center"/>
          </w:tcPr>
          <w:p w:rsidR="00843837" w:rsidRPr="001041B4" w:rsidRDefault="00843837" w:rsidP="00843837">
            <w:pPr>
              <w:rPr>
                <w:rFonts w:cs="Arial"/>
                <w:sz w:val="18"/>
                <w:szCs w:val="18"/>
              </w:rPr>
            </w:pPr>
          </w:p>
        </w:tc>
        <w:tc>
          <w:tcPr>
            <w:tcW w:w="3544" w:type="dxa"/>
            <w:gridSpan w:val="7"/>
            <w:vAlign w:val="center"/>
          </w:tcPr>
          <w:p w:rsidR="00843837" w:rsidRPr="001041B4" w:rsidRDefault="00843837" w:rsidP="00843837">
            <w:pPr>
              <w:rPr>
                <w:rFonts w:cs="Arial"/>
                <w:sz w:val="18"/>
                <w:szCs w:val="18"/>
              </w:rPr>
            </w:pPr>
            <w:r w:rsidRPr="001041B4">
              <w:rPr>
                <w:rFonts w:cs="Arial"/>
                <w:sz w:val="18"/>
                <w:szCs w:val="18"/>
              </w:rPr>
              <w:t>Δ/νση Ηλεκτρ. Ταχυδρομείου (Ε</w:t>
            </w:r>
            <w:r w:rsidRPr="001041B4">
              <w:rPr>
                <w:rFonts w:cs="Arial"/>
                <w:sz w:val="18"/>
                <w:szCs w:val="18"/>
                <w:lang w:val="en-US"/>
              </w:rPr>
              <w:t>mail</w:t>
            </w:r>
            <w:r w:rsidRPr="001041B4">
              <w:rPr>
                <w:rFonts w:cs="Arial"/>
                <w:sz w:val="18"/>
                <w:szCs w:val="18"/>
              </w:rPr>
              <w:t>):</w:t>
            </w:r>
          </w:p>
        </w:tc>
        <w:tc>
          <w:tcPr>
            <w:tcW w:w="1417" w:type="dxa"/>
            <w:gridSpan w:val="3"/>
            <w:vAlign w:val="center"/>
          </w:tcPr>
          <w:p w:rsidR="00843837" w:rsidRPr="001041B4" w:rsidRDefault="00843837" w:rsidP="00843837">
            <w:pPr>
              <w:rPr>
                <w:rFonts w:cs="Arial"/>
                <w:sz w:val="18"/>
                <w:szCs w:val="18"/>
              </w:rPr>
            </w:pPr>
          </w:p>
        </w:tc>
      </w:tr>
      <w:tr w:rsidR="00843837" w:rsidRPr="00631732" w:rsidTr="00843837">
        <w:trPr>
          <w:trHeight w:val="284"/>
        </w:trPr>
        <w:tc>
          <w:tcPr>
            <w:tcW w:w="9639" w:type="dxa"/>
            <w:gridSpan w:val="17"/>
            <w:tcBorders>
              <w:top w:val="nil"/>
              <w:left w:val="nil"/>
              <w:bottom w:val="nil"/>
              <w:right w:val="nil"/>
            </w:tcBorders>
            <w:tcMar>
              <w:left w:w="0" w:type="dxa"/>
              <w:right w:w="0" w:type="dxa"/>
            </w:tcMar>
            <w:vAlign w:val="center"/>
          </w:tcPr>
          <w:p w:rsidR="00843837" w:rsidRPr="00E004C4" w:rsidRDefault="00843837" w:rsidP="00E004C4">
            <w:pPr>
              <w:numPr>
                <w:ilvl w:val="0"/>
                <w:numId w:val="28"/>
              </w:numPr>
              <w:suppressAutoHyphens/>
              <w:spacing w:line="240" w:lineRule="exact"/>
              <w:ind w:left="284" w:hanging="284"/>
              <w:jc w:val="both"/>
              <w:rPr>
                <w:sz w:val="16"/>
                <w:szCs w:val="16"/>
              </w:rPr>
            </w:pPr>
            <w:r w:rsidRPr="00631732">
              <w:rPr>
                <w:sz w:val="16"/>
                <w:szCs w:val="16"/>
              </w:rPr>
              <w:t>Στο πλαίσιο της συμμετοχ</w:t>
            </w:r>
            <w:r>
              <w:rPr>
                <w:sz w:val="16"/>
                <w:szCs w:val="16"/>
              </w:rPr>
              <w:t>ής μας στην υπ΄</w:t>
            </w:r>
            <w:r w:rsidRPr="001C5D93">
              <w:rPr>
                <w:sz w:val="16"/>
                <w:szCs w:val="16"/>
              </w:rPr>
              <w:t>αριθμ</w:t>
            </w:r>
            <w:r w:rsidR="006B05B7" w:rsidRPr="001C5D93">
              <w:rPr>
                <w:sz w:val="16"/>
                <w:szCs w:val="16"/>
              </w:rPr>
              <w:t xml:space="preserve">. </w:t>
            </w:r>
            <w:r w:rsidR="00C12768">
              <w:rPr>
                <w:b/>
                <w:sz w:val="16"/>
                <w:szCs w:val="16"/>
              </w:rPr>
              <w:t>Π.Ε.2</w:t>
            </w:r>
            <w:r w:rsidR="00B017D9">
              <w:rPr>
                <w:b/>
                <w:sz w:val="16"/>
                <w:szCs w:val="16"/>
              </w:rPr>
              <w:t>1</w:t>
            </w:r>
            <w:r w:rsidR="001C5D93" w:rsidRPr="001C5D93">
              <w:rPr>
                <w:b/>
                <w:sz w:val="16"/>
                <w:szCs w:val="16"/>
              </w:rPr>
              <w:t>/2021</w:t>
            </w:r>
            <w:r w:rsidRPr="001C5D93">
              <w:rPr>
                <w:sz w:val="16"/>
                <w:szCs w:val="16"/>
              </w:rPr>
              <w:t xml:space="preserve"> </w:t>
            </w:r>
            <w:r w:rsidR="00122FA3" w:rsidRPr="001C5D93">
              <w:rPr>
                <w:sz w:val="16"/>
                <w:szCs w:val="16"/>
              </w:rPr>
              <w:t xml:space="preserve"> </w:t>
            </w:r>
            <w:r w:rsidRPr="001C5D93">
              <w:rPr>
                <w:sz w:val="16"/>
                <w:szCs w:val="16"/>
              </w:rPr>
              <w:t>πρόσκλησης ενδιαφέροντος, με ατομική μου ευθύνη και γνωρίζοντας τις κυρώσεις(3), που προβλέπονται από τις διατάξεις της παρ. 6 του άρθρου 22 του Ν. 1599/1986, δηλώνω ότι</w:t>
            </w:r>
            <w:r w:rsidRPr="00E004C4">
              <w:rPr>
                <w:sz w:val="16"/>
                <w:szCs w:val="16"/>
              </w:rPr>
              <w:t>:</w:t>
            </w:r>
          </w:p>
          <w:p w:rsidR="00843837" w:rsidRPr="00631732" w:rsidRDefault="00843837" w:rsidP="00843837">
            <w:pPr>
              <w:numPr>
                <w:ilvl w:val="0"/>
                <w:numId w:val="28"/>
              </w:numPr>
              <w:suppressAutoHyphens/>
              <w:spacing w:line="240" w:lineRule="exact"/>
              <w:ind w:left="284" w:hanging="284"/>
              <w:jc w:val="both"/>
              <w:rPr>
                <w:sz w:val="16"/>
                <w:szCs w:val="16"/>
              </w:rPr>
            </w:pPr>
            <w:r w:rsidRPr="00631732">
              <w:rPr>
                <w:sz w:val="16"/>
                <w:szCs w:val="16"/>
              </w:rPr>
              <w:t xml:space="preserve">Δεν έχει εκδοθεί εις βάρος μου αμετάκλητη καταδικαστική απόφαση για έναν από τους ακόλουθους λόγους: </w:t>
            </w:r>
          </w:p>
          <w:p w:rsidR="00843837" w:rsidRPr="00631732" w:rsidRDefault="00843837" w:rsidP="00843837">
            <w:pPr>
              <w:numPr>
                <w:ilvl w:val="0"/>
                <w:numId w:val="28"/>
              </w:numPr>
              <w:suppressAutoHyphens/>
              <w:spacing w:line="240" w:lineRule="exact"/>
              <w:ind w:left="284" w:hanging="284"/>
              <w:jc w:val="both"/>
              <w:rPr>
                <w:sz w:val="16"/>
                <w:szCs w:val="16"/>
              </w:rPr>
            </w:pPr>
            <w:r w:rsidRPr="00631732">
              <w:rPr>
                <w:sz w:val="16"/>
                <w:szCs w:val="16"/>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w:t>
            </w:r>
          </w:p>
          <w:p w:rsidR="00843837" w:rsidRPr="00631732" w:rsidRDefault="00843837" w:rsidP="00843837">
            <w:pPr>
              <w:numPr>
                <w:ilvl w:val="0"/>
                <w:numId w:val="28"/>
              </w:numPr>
              <w:suppressAutoHyphens/>
              <w:spacing w:line="240" w:lineRule="exact"/>
              <w:ind w:left="284" w:hanging="284"/>
              <w:jc w:val="both"/>
              <w:rPr>
                <w:sz w:val="16"/>
                <w:szCs w:val="16"/>
              </w:rPr>
            </w:pPr>
            <w:r w:rsidRPr="00631732">
              <w:rPr>
                <w:sz w:val="16"/>
                <w:szCs w:val="16"/>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843837" w:rsidRPr="00631732" w:rsidRDefault="00843837" w:rsidP="00843837">
            <w:pPr>
              <w:numPr>
                <w:ilvl w:val="0"/>
                <w:numId w:val="28"/>
              </w:numPr>
              <w:suppressAutoHyphens/>
              <w:spacing w:line="240" w:lineRule="exact"/>
              <w:ind w:left="284" w:hanging="284"/>
              <w:jc w:val="both"/>
              <w:rPr>
                <w:sz w:val="16"/>
                <w:szCs w:val="16"/>
              </w:rPr>
            </w:pPr>
            <w:r w:rsidRPr="00631732">
              <w:rPr>
                <w:sz w:val="16"/>
                <w:szCs w:val="16"/>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843837" w:rsidRPr="00631732" w:rsidRDefault="00843837" w:rsidP="00843837">
            <w:pPr>
              <w:numPr>
                <w:ilvl w:val="0"/>
                <w:numId w:val="28"/>
              </w:numPr>
              <w:suppressAutoHyphens/>
              <w:spacing w:line="240" w:lineRule="exact"/>
              <w:ind w:left="284" w:hanging="284"/>
              <w:jc w:val="both"/>
              <w:rPr>
                <w:sz w:val="16"/>
                <w:szCs w:val="16"/>
              </w:rPr>
            </w:pPr>
            <w:r w:rsidRPr="00631732">
              <w:rPr>
                <w:sz w:val="16"/>
                <w:szCs w:val="16"/>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843837" w:rsidRPr="00631732" w:rsidRDefault="00843837" w:rsidP="00843837">
            <w:pPr>
              <w:numPr>
                <w:ilvl w:val="0"/>
                <w:numId w:val="28"/>
              </w:numPr>
              <w:suppressAutoHyphens/>
              <w:spacing w:line="240" w:lineRule="exact"/>
              <w:ind w:left="284" w:hanging="284"/>
              <w:jc w:val="both"/>
              <w:rPr>
                <w:sz w:val="16"/>
                <w:szCs w:val="16"/>
              </w:rPr>
            </w:pPr>
            <w:r w:rsidRPr="00631732">
              <w:rPr>
                <w:sz w:val="16"/>
                <w:szCs w:val="16"/>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843837" w:rsidRPr="00631732" w:rsidRDefault="00843837" w:rsidP="00843837">
            <w:pPr>
              <w:numPr>
                <w:ilvl w:val="0"/>
                <w:numId w:val="28"/>
              </w:numPr>
              <w:suppressAutoHyphens/>
              <w:spacing w:line="240" w:lineRule="exact"/>
              <w:ind w:left="284" w:hanging="284"/>
              <w:jc w:val="both"/>
              <w:rPr>
                <w:sz w:val="16"/>
                <w:szCs w:val="16"/>
              </w:rPr>
            </w:pPr>
            <w:r w:rsidRPr="00631732">
              <w:rPr>
                <w:sz w:val="16"/>
                <w:szCs w:val="16"/>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w:t>
            </w:r>
          </w:p>
          <w:p w:rsidR="00843837" w:rsidRPr="00631732" w:rsidRDefault="00843837" w:rsidP="00843837">
            <w:pPr>
              <w:numPr>
                <w:ilvl w:val="0"/>
                <w:numId w:val="28"/>
              </w:numPr>
              <w:suppressAutoHyphens/>
              <w:spacing w:line="240" w:lineRule="exact"/>
              <w:ind w:left="284" w:hanging="284"/>
              <w:jc w:val="both"/>
              <w:rPr>
                <w:sz w:val="16"/>
                <w:szCs w:val="16"/>
              </w:rPr>
            </w:pPr>
            <w:r w:rsidRPr="00631732">
              <w:rPr>
                <w:sz w:val="16"/>
                <w:szCs w:val="16"/>
              </w:rPr>
              <w:t>Δεν τελώ υπό πτώχευση, δεν έχω υπαχθεί σε διαδικασία εξυγίανσης ή ειδικής εκκαθάρισης, δεν τελώ υπό αναγκαστική διαχείριση από εκκαθαριστή ή από το δικαστήριο ή δεν έχω υπαχθεί σε διαδικασία πτωχευτικού συμβιβασμού ή δεν έχω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w:t>
            </w:r>
          </w:p>
          <w:p w:rsidR="00843837" w:rsidRPr="00631732" w:rsidRDefault="00843837" w:rsidP="00843837">
            <w:pPr>
              <w:numPr>
                <w:ilvl w:val="0"/>
                <w:numId w:val="28"/>
              </w:numPr>
              <w:suppressAutoHyphens/>
              <w:spacing w:line="240" w:lineRule="exact"/>
              <w:ind w:left="284" w:hanging="284"/>
              <w:jc w:val="both"/>
              <w:rPr>
                <w:sz w:val="16"/>
                <w:szCs w:val="16"/>
              </w:rPr>
            </w:pPr>
            <w:r w:rsidRPr="00631732">
              <w:rPr>
                <w:sz w:val="16"/>
                <w:szCs w:val="16"/>
              </w:rPr>
              <w:t>Δεν έχω αθετήσει τις υποχρεώσεις που προβλέπονται στην παρ. 2 του άρθρου 18 του ν. 4412/2016.</w:t>
            </w:r>
          </w:p>
          <w:p w:rsidR="00843837" w:rsidRPr="00631732" w:rsidRDefault="00843837" w:rsidP="00843837">
            <w:pPr>
              <w:numPr>
                <w:ilvl w:val="0"/>
                <w:numId w:val="28"/>
              </w:numPr>
              <w:suppressAutoHyphens/>
              <w:spacing w:line="240" w:lineRule="exact"/>
              <w:ind w:left="284" w:hanging="284"/>
              <w:jc w:val="both"/>
              <w:rPr>
                <w:sz w:val="16"/>
                <w:szCs w:val="16"/>
              </w:rPr>
            </w:pPr>
            <w:r w:rsidRPr="00631732">
              <w:rPr>
                <w:sz w:val="16"/>
                <w:szCs w:val="16"/>
              </w:rPr>
              <w:t>Δεν έχω συνάψει συμφωνίες με άλλους οικονομικούς φορείς με στόχο τη στρέβλωση του ανταγωνισμού.</w:t>
            </w:r>
          </w:p>
          <w:p w:rsidR="00843837" w:rsidRPr="00631732" w:rsidRDefault="00843837" w:rsidP="00843837">
            <w:pPr>
              <w:numPr>
                <w:ilvl w:val="0"/>
                <w:numId w:val="28"/>
              </w:numPr>
              <w:suppressAutoHyphens/>
              <w:spacing w:line="240" w:lineRule="exact"/>
              <w:ind w:left="284" w:hanging="284"/>
              <w:jc w:val="both"/>
              <w:rPr>
                <w:sz w:val="16"/>
                <w:szCs w:val="16"/>
              </w:rPr>
            </w:pPr>
            <w:r w:rsidRPr="00631732">
              <w:rPr>
                <w:sz w:val="16"/>
                <w:szCs w:val="16"/>
              </w:rPr>
              <w:t>Δεν συντρέχει καμία από τις καταστάσεις σύγκρουσης συμφερόντων, λόγω της συμμετοχής μου στη διαδικασία ανάθεσης της σύμβασης, κατά το οριζόμενα στα άρθρα 24 του ν. 4412/2016.</w:t>
            </w:r>
          </w:p>
          <w:p w:rsidR="00843837" w:rsidRPr="00631732" w:rsidRDefault="00843837" w:rsidP="00843837">
            <w:pPr>
              <w:numPr>
                <w:ilvl w:val="0"/>
                <w:numId w:val="28"/>
              </w:numPr>
              <w:suppressAutoHyphens/>
              <w:spacing w:line="240" w:lineRule="exact"/>
              <w:ind w:left="284" w:hanging="284"/>
              <w:jc w:val="both"/>
              <w:rPr>
                <w:sz w:val="16"/>
                <w:szCs w:val="16"/>
              </w:rPr>
            </w:pPr>
            <w:r w:rsidRPr="00631732">
              <w:rPr>
                <w:sz w:val="16"/>
                <w:szCs w:val="16"/>
              </w:rPr>
              <w:t>Δεν έχω επιδείξει σοβαρή ή επαναλαμβανόμενη πλημμέλεια κατά την εκτέλεση ουσιώδους απαίτησης στο πλαίσιο προηγούμενης δημοσιάς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w:t>
            </w:r>
          </w:p>
          <w:p w:rsidR="00843837" w:rsidRPr="00631732" w:rsidRDefault="00843837" w:rsidP="00843837">
            <w:pPr>
              <w:numPr>
                <w:ilvl w:val="0"/>
                <w:numId w:val="28"/>
              </w:numPr>
              <w:suppressAutoHyphens/>
              <w:spacing w:line="240" w:lineRule="exact"/>
              <w:ind w:left="284" w:hanging="284"/>
              <w:jc w:val="both"/>
              <w:rPr>
                <w:sz w:val="16"/>
                <w:szCs w:val="16"/>
              </w:rPr>
            </w:pPr>
            <w:r w:rsidRPr="00631732">
              <w:rPr>
                <w:sz w:val="16"/>
                <w:szCs w:val="16"/>
              </w:rPr>
              <w:t>Δεν έχω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και δεν έχω αποκρύψει τις πληροφορίες αυτές.</w:t>
            </w:r>
          </w:p>
          <w:p w:rsidR="00843837" w:rsidRPr="00631732" w:rsidRDefault="00843837" w:rsidP="00843837">
            <w:pPr>
              <w:numPr>
                <w:ilvl w:val="0"/>
                <w:numId w:val="28"/>
              </w:numPr>
              <w:suppressAutoHyphens/>
              <w:spacing w:line="240" w:lineRule="exact"/>
              <w:ind w:left="284" w:hanging="284"/>
              <w:jc w:val="both"/>
              <w:rPr>
                <w:sz w:val="16"/>
                <w:szCs w:val="16"/>
              </w:rPr>
            </w:pPr>
            <w:r w:rsidRPr="00631732">
              <w:rPr>
                <w:sz w:val="16"/>
                <w:szCs w:val="16"/>
              </w:rPr>
              <w:t xml:space="preserve">Δεν έχω επιχειρήσει να επηρεάσω με αθέμιτο τρόπο τη διαδικασία λήψης αποφάσεων της αναθέτουσας αρχής, να αποκτήσω εμπιστευτικές </w:t>
            </w:r>
            <w:r w:rsidRPr="00631732">
              <w:rPr>
                <w:sz w:val="16"/>
                <w:szCs w:val="16"/>
              </w:rPr>
              <w:lastRenderedPageBreak/>
              <w:t>πληροφορίες που ενδέχεται να μου αποφέρουν αθέμιτο πλεονέκτημα στη διαδικασία σύναψης σύμβασης ή να παράσχω εξ αμελείας παραπλανητικές πληροφορίες που ενδέχεται να επηρεάσουν ουσιωδώς τις αποφάσεις που αφορούν τον αποκλεισμό, την επιλογή ή την ανάθεση.</w:t>
            </w:r>
          </w:p>
          <w:p w:rsidR="00843837" w:rsidRPr="00631732" w:rsidRDefault="00843837" w:rsidP="00843837">
            <w:pPr>
              <w:numPr>
                <w:ilvl w:val="0"/>
                <w:numId w:val="28"/>
              </w:numPr>
              <w:suppressAutoHyphens/>
              <w:spacing w:line="240" w:lineRule="exact"/>
              <w:ind w:left="284" w:hanging="284"/>
              <w:jc w:val="both"/>
              <w:rPr>
                <w:sz w:val="16"/>
                <w:szCs w:val="16"/>
              </w:rPr>
            </w:pPr>
            <w:r w:rsidRPr="00631732">
              <w:rPr>
                <w:sz w:val="16"/>
                <w:szCs w:val="16"/>
              </w:rPr>
              <w:t>Δεν έχω διαπράξει σοβαρό επαγγελματικό παράπτωμα, το οποίο θέτει εν αμφιβάλω την ακεραιότητα μου, για το οποίο μου επιβλήθηκε ποινή που του στερεί το δικαίωμα συμμετοχής σε διαδικασία σύναψης σύμβασης δημοσίων έργων και καταλαμβάνει τη συγκεκριμένη διαδικασία.</w:t>
            </w:r>
          </w:p>
          <w:p w:rsidR="00843837" w:rsidRPr="00631732" w:rsidRDefault="00843837" w:rsidP="00843837">
            <w:pPr>
              <w:numPr>
                <w:ilvl w:val="0"/>
                <w:numId w:val="28"/>
              </w:numPr>
              <w:suppressAutoHyphens/>
              <w:spacing w:line="240" w:lineRule="exact"/>
              <w:ind w:left="284" w:hanging="284"/>
              <w:jc w:val="both"/>
              <w:rPr>
                <w:sz w:val="16"/>
                <w:szCs w:val="16"/>
              </w:rPr>
            </w:pPr>
            <w:r w:rsidRPr="00631732">
              <w:rPr>
                <w:sz w:val="16"/>
                <w:szCs w:val="16"/>
              </w:rPr>
              <w:t>Δεν υφίστανται νομικοί περιορισμοί στη λειτουργιά της επιχείρησης μου και δεν μου έχει επιβληθεί η ποινή του αποκλεισμού από διαγωνισμούς, με αμετάκλητη Υπουργική απόφαση, η οποία βρίσκεται σε ισχύ, σύμφωνα με το άρθρο 74 του ν. 4412/2016.</w:t>
            </w:r>
          </w:p>
          <w:p w:rsidR="00843837" w:rsidRPr="00631732" w:rsidRDefault="00843837" w:rsidP="00843837">
            <w:pPr>
              <w:numPr>
                <w:ilvl w:val="0"/>
                <w:numId w:val="28"/>
              </w:numPr>
              <w:suppressAutoHyphens/>
              <w:spacing w:line="240" w:lineRule="exact"/>
              <w:ind w:left="284" w:hanging="284"/>
              <w:jc w:val="both"/>
              <w:rPr>
                <w:sz w:val="16"/>
                <w:szCs w:val="16"/>
              </w:rPr>
            </w:pPr>
            <w:r w:rsidRPr="00631732">
              <w:rPr>
                <w:sz w:val="16"/>
                <w:szCs w:val="16"/>
              </w:rPr>
              <w:t>Οι ασφαλιστικοί φορείς κύριας και επικουρικής ασφάλισης τόσο των διαχειριστών όσο και των εργαζομένων του συμμετέχοντα είναι: ………………………………………………………………………………………………………………………………………………………………………………..</w:t>
            </w:r>
          </w:p>
        </w:tc>
      </w:tr>
      <w:tr w:rsidR="00843837" w:rsidRPr="001041B4" w:rsidTr="00843837">
        <w:trPr>
          <w:trHeight w:val="284"/>
        </w:trPr>
        <w:tc>
          <w:tcPr>
            <w:tcW w:w="9639" w:type="dxa"/>
            <w:gridSpan w:val="17"/>
            <w:tcBorders>
              <w:top w:val="nil"/>
              <w:left w:val="nil"/>
              <w:bottom w:val="nil"/>
              <w:right w:val="nil"/>
            </w:tcBorders>
            <w:tcMar>
              <w:left w:w="0" w:type="dxa"/>
              <w:right w:w="0" w:type="dxa"/>
            </w:tcMar>
            <w:vAlign w:val="center"/>
          </w:tcPr>
          <w:p w:rsidR="00843837" w:rsidRPr="001041B4" w:rsidRDefault="00843837" w:rsidP="00843837">
            <w:pPr>
              <w:numPr>
                <w:ilvl w:val="0"/>
                <w:numId w:val="28"/>
              </w:numPr>
              <w:suppressAutoHyphens/>
              <w:spacing w:line="240" w:lineRule="exact"/>
              <w:ind w:left="284" w:hanging="284"/>
              <w:jc w:val="both"/>
              <w:rPr>
                <w:sz w:val="16"/>
                <w:szCs w:val="16"/>
              </w:rPr>
            </w:pPr>
            <w:r w:rsidRPr="001041B4">
              <w:rPr>
                <w:sz w:val="16"/>
                <w:szCs w:val="16"/>
              </w:rPr>
              <w:lastRenderedPageBreak/>
              <w:t xml:space="preserve"> Δεν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τελεσίδικη και δεσμευτική ισχύ</w:t>
            </w:r>
          </w:p>
        </w:tc>
      </w:tr>
      <w:tr w:rsidR="00843837" w:rsidRPr="001041B4" w:rsidTr="00843837">
        <w:trPr>
          <w:trHeight w:val="284"/>
        </w:trPr>
        <w:tc>
          <w:tcPr>
            <w:tcW w:w="9639" w:type="dxa"/>
            <w:gridSpan w:val="17"/>
            <w:tcBorders>
              <w:top w:val="nil"/>
              <w:left w:val="nil"/>
              <w:bottom w:val="nil"/>
              <w:right w:val="nil"/>
            </w:tcBorders>
            <w:tcMar>
              <w:left w:w="0" w:type="dxa"/>
              <w:right w:w="0" w:type="dxa"/>
            </w:tcMar>
            <w:vAlign w:val="center"/>
          </w:tcPr>
          <w:p w:rsidR="00843837" w:rsidRPr="001041B4" w:rsidRDefault="00843837" w:rsidP="00843837">
            <w:pPr>
              <w:numPr>
                <w:ilvl w:val="0"/>
                <w:numId w:val="28"/>
              </w:numPr>
              <w:suppressAutoHyphens/>
              <w:spacing w:line="240" w:lineRule="exact"/>
              <w:ind w:left="284" w:hanging="284"/>
              <w:jc w:val="both"/>
              <w:rPr>
                <w:sz w:val="16"/>
                <w:szCs w:val="16"/>
              </w:rPr>
            </w:pPr>
            <w:r w:rsidRPr="001041B4">
              <w:rPr>
                <w:sz w:val="16"/>
                <w:szCs w:val="16"/>
              </w:rPr>
              <w:t>Είμαι εγγεγραμμένος στο οικείο Επιμελητήριο, σύμφωνα με τα οριζόμενα στην παρ. 2 του άρθρου 75 του Ν.4412/2016</w:t>
            </w:r>
          </w:p>
        </w:tc>
      </w:tr>
      <w:tr w:rsidR="00843837" w:rsidRPr="001041B4" w:rsidTr="00843837">
        <w:trPr>
          <w:trHeight w:val="284"/>
        </w:trPr>
        <w:tc>
          <w:tcPr>
            <w:tcW w:w="9639" w:type="dxa"/>
            <w:gridSpan w:val="17"/>
            <w:tcBorders>
              <w:top w:val="nil"/>
              <w:left w:val="nil"/>
              <w:bottom w:val="nil"/>
              <w:right w:val="nil"/>
            </w:tcBorders>
            <w:tcMar>
              <w:left w:w="0" w:type="dxa"/>
              <w:right w:w="0" w:type="dxa"/>
            </w:tcMar>
            <w:vAlign w:val="center"/>
          </w:tcPr>
          <w:p w:rsidR="00843837" w:rsidRPr="001041B4" w:rsidRDefault="00843837" w:rsidP="00843837">
            <w:pPr>
              <w:numPr>
                <w:ilvl w:val="0"/>
                <w:numId w:val="28"/>
              </w:numPr>
              <w:suppressAutoHyphens/>
              <w:spacing w:line="240" w:lineRule="exact"/>
              <w:ind w:left="284" w:hanging="284"/>
              <w:jc w:val="both"/>
              <w:rPr>
                <w:sz w:val="16"/>
                <w:szCs w:val="16"/>
              </w:rPr>
            </w:pPr>
            <w:r w:rsidRPr="001041B4">
              <w:rPr>
                <w:sz w:val="16"/>
                <w:szCs w:val="16"/>
              </w:rPr>
              <w:t>Παραιτείται από κάθε δικαίωμα αποζημίωσής του σχετικά με οποιαδήποτε απόφαση της Υπηρεσίας για αναβολή, ματαίωση ή ακύρωση του Διαγωνισμού</w:t>
            </w:r>
          </w:p>
        </w:tc>
      </w:tr>
      <w:tr w:rsidR="00843837" w:rsidRPr="001041B4" w:rsidTr="00843837">
        <w:trPr>
          <w:trHeight w:val="284"/>
        </w:trPr>
        <w:tc>
          <w:tcPr>
            <w:tcW w:w="9639" w:type="dxa"/>
            <w:gridSpan w:val="17"/>
            <w:tcBorders>
              <w:top w:val="nil"/>
              <w:left w:val="nil"/>
              <w:bottom w:val="nil"/>
              <w:right w:val="nil"/>
            </w:tcBorders>
            <w:tcMar>
              <w:left w:w="0" w:type="dxa"/>
              <w:right w:w="0" w:type="dxa"/>
            </w:tcMar>
            <w:vAlign w:val="center"/>
          </w:tcPr>
          <w:p w:rsidR="00843837" w:rsidRPr="001041B4" w:rsidRDefault="00843837" w:rsidP="00843837">
            <w:pPr>
              <w:numPr>
                <w:ilvl w:val="0"/>
                <w:numId w:val="28"/>
              </w:numPr>
              <w:suppressAutoHyphens/>
              <w:spacing w:line="240" w:lineRule="exact"/>
              <w:ind w:left="284" w:hanging="284"/>
              <w:jc w:val="both"/>
              <w:rPr>
                <w:sz w:val="16"/>
                <w:szCs w:val="16"/>
              </w:rPr>
            </w:pPr>
            <w:r w:rsidRPr="001041B4">
              <w:rPr>
                <w:sz w:val="16"/>
                <w:szCs w:val="16"/>
              </w:rPr>
              <w:t>Δεν θα ενεργήσει αθέμιτα, παράνομα ή καταχρηστικά καθ’ όλη τη διάρκεια της διαδικασίας ανάθεσης αλλά και κατά το στάδιο εκτέλεσης της σύμβασης εφόσον επιλεγούν</w:t>
            </w:r>
          </w:p>
        </w:tc>
      </w:tr>
      <w:tr w:rsidR="00843837" w:rsidRPr="001041B4" w:rsidTr="00843837">
        <w:trPr>
          <w:trHeight w:val="284"/>
        </w:trPr>
        <w:tc>
          <w:tcPr>
            <w:tcW w:w="9639" w:type="dxa"/>
            <w:gridSpan w:val="17"/>
            <w:tcBorders>
              <w:top w:val="nil"/>
              <w:left w:val="nil"/>
              <w:bottom w:val="nil"/>
              <w:right w:val="nil"/>
            </w:tcBorders>
            <w:tcMar>
              <w:left w:w="0" w:type="dxa"/>
              <w:right w:w="0" w:type="dxa"/>
            </w:tcMar>
            <w:vAlign w:val="center"/>
          </w:tcPr>
          <w:p w:rsidR="00843837" w:rsidRPr="001041B4" w:rsidRDefault="00843837" w:rsidP="00843837">
            <w:pPr>
              <w:numPr>
                <w:ilvl w:val="0"/>
                <w:numId w:val="28"/>
              </w:numPr>
              <w:suppressAutoHyphens/>
              <w:spacing w:line="240" w:lineRule="exact"/>
              <w:ind w:left="284" w:hanging="284"/>
              <w:jc w:val="both"/>
              <w:rPr>
                <w:sz w:val="16"/>
                <w:szCs w:val="16"/>
              </w:rPr>
            </w:pPr>
            <w:r w:rsidRPr="001041B4">
              <w:rPr>
                <w:sz w:val="16"/>
                <w:szCs w:val="16"/>
              </w:rPr>
              <w:t>Λαμβάνει τα κατάλληλα μέτρα για να διαφυλάξουν την εμπιστευτικότητα των πληροφοριών που έχουν χαρακτηριστεί ως τέτοιες</w:t>
            </w:r>
          </w:p>
        </w:tc>
      </w:tr>
      <w:tr w:rsidR="00843837" w:rsidRPr="001041B4" w:rsidTr="00843837">
        <w:trPr>
          <w:trHeight w:val="284"/>
        </w:trPr>
        <w:tc>
          <w:tcPr>
            <w:tcW w:w="9639" w:type="dxa"/>
            <w:gridSpan w:val="17"/>
            <w:tcBorders>
              <w:top w:val="nil"/>
              <w:left w:val="nil"/>
              <w:bottom w:val="nil"/>
              <w:right w:val="nil"/>
            </w:tcBorders>
            <w:tcMar>
              <w:left w:w="0" w:type="dxa"/>
              <w:right w:w="0" w:type="dxa"/>
            </w:tcMar>
            <w:vAlign w:val="center"/>
          </w:tcPr>
          <w:p w:rsidR="00843837" w:rsidRDefault="00843837" w:rsidP="00843837">
            <w:pPr>
              <w:numPr>
                <w:ilvl w:val="0"/>
                <w:numId w:val="28"/>
              </w:numPr>
              <w:suppressAutoHyphens/>
              <w:spacing w:line="240" w:lineRule="exact"/>
              <w:ind w:left="284" w:hanging="284"/>
              <w:jc w:val="both"/>
              <w:rPr>
                <w:sz w:val="16"/>
                <w:szCs w:val="16"/>
              </w:rPr>
            </w:pPr>
            <w:r w:rsidRPr="001041B4">
              <w:rPr>
                <w:sz w:val="16"/>
                <w:szCs w:val="16"/>
              </w:rPr>
              <w:t>Κατά τη διάρκεια εκτέλεσης της σύμβασης δεσμεύεται για την απαρέγκλιτη τήρηση των διατάξεων του με αρ. 2016/679 Κανονισμού (ΕΕ) του Ευρωπαϊκού Κοινοβουλίου και του Συμβουλίου της 21ης Απριλίου 2016 για την προστασία των φυσικών προσώπων έναντι της επεξεργασίας των δεδομένων προσωπικού χαρακτήρα</w:t>
            </w:r>
            <w:r w:rsidR="001C5D93">
              <w:rPr>
                <w:sz w:val="16"/>
                <w:szCs w:val="16"/>
              </w:rPr>
              <w:t>.</w:t>
            </w:r>
          </w:p>
          <w:p w:rsidR="00843837" w:rsidRPr="001041B4" w:rsidRDefault="00843837" w:rsidP="001C5D93">
            <w:pPr>
              <w:suppressAutoHyphens/>
              <w:spacing w:line="240" w:lineRule="exact"/>
              <w:jc w:val="both"/>
              <w:rPr>
                <w:sz w:val="16"/>
                <w:szCs w:val="16"/>
              </w:rPr>
            </w:pPr>
          </w:p>
        </w:tc>
      </w:tr>
      <w:tr w:rsidR="00843837" w:rsidRPr="001041B4" w:rsidTr="00843837">
        <w:trPr>
          <w:trHeight w:val="284"/>
        </w:trPr>
        <w:tc>
          <w:tcPr>
            <w:tcW w:w="9639" w:type="dxa"/>
            <w:gridSpan w:val="17"/>
            <w:tcBorders>
              <w:top w:val="nil"/>
              <w:left w:val="nil"/>
              <w:bottom w:val="nil"/>
              <w:right w:val="nil"/>
            </w:tcBorders>
            <w:tcMar>
              <w:left w:w="0" w:type="dxa"/>
              <w:right w:w="0" w:type="dxa"/>
            </w:tcMar>
            <w:vAlign w:val="center"/>
          </w:tcPr>
          <w:p w:rsidR="00843837" w:rsidRPr="001041B4" w:rsidRDefault="00843837" w:rsidP="00843837">
            <w:pPr>
              <w:spacing w:line="240" w:lineRule="exact"/>
              <w:rPr>
                <w:sz w:val="16"/>
                <w:szCs w:val="16"/>
              </w:rPr>
            </w:pPr>
          </w:p>
        </w:tc>
      </w:tr>
    </w:tbl>
    <w:p w:rsidR="00843837" w:rsidRPr="001041B4" w:rsidRDefault="00843837" w:rsidP="00843837">
      <w:pPr>
        <w:spacing w:line="240" w:lineRule="exact"/>
        <w:ind w:right="1841"/>
        <w:rPr>
          <w:rFonts w:cs="Arial"/>
          <w:sz w:val="16"/>
          <w:szCs w:val="16"/>
        </w:rPr>
      </w:pPr>
    </w:p>
    <w:p w:rsidR="00843837" w:rsidRPr="001041B4" w:rsidRDefault="00843837" w:rsidP="00843837">
      <w:pPr>
        <w:ind w:right="1841"/>
        <w:rPr>
          <w:rFonts w:cs="Arial"/>
          <w:sz w:val="16"/>
          <w:szCs w:val="16"/>
        </w:rPr>
      </w:pPr>
      <w:r w:rsidRPr="001041B4">
        <w:rPr>
          <w:rFonts w:cs="Arial"/>
          <w:sz w:val="16"/>
          <w:szCs w:val="16"/>
        </w:rPr>
        <w:t xml:space="preserve">Ημερομηνία:              </w:t>
      </w:r>
    </w:p>
    <w:p w:rsidR="00843837" w:rsidRPr="001041B4" w:rsidRDefault="00843837" w:rsidP="00843837">
      <w:pPr>
        <w:tabs>
          <w:tab w:val="center" w:pos="7938"/>
        </w:tabs>
        <w:ind w:right="-1"/>
        <w:rPr>
          <w:rFonts w:cs="Arial"/>
          <w:sz w:val="16"/>
          <w:szCs w:val="16"/>
        </w:rPr>
      </w:pPr>
      <w:r w:rsidRPr="001041B4">
        <w:rPr>
          <w:rFonts w:cs="Arial"/>
          <w:sz w:val="16"/>
          <w:szCs w:val="16"/>
        </w:rPr>
        <w:tab/>
        <w:t>Ο/Η Δηλ.</w:t>
      </w:r>
    </w:p>
    <w:p w:rsidR="00843837" w:rsidRPr="001041B4" w:rsidRDefault="00843837" w:rsidP="00843837">
      <w:pPr>
        <w:tabs>
          <w:tab w:val="center" w:pos="7938"/>
        </w:tabs>
        <w:ind w:right="-1"/>
        <w:rPr>
          <w:rFonts w:cs="Arial"/>
          <w:sz w:val="16"/>
          <w:szCs w:val="16"/>
        </w:rPr>
      </w:pPr>
    </w:p>
    <w:p w:rsidR="00843837" w:rsidRPr="001041B4" w:rsidRDefault="00843837" w:rsidP="00843837">
      <w:pPr>
        <w:tabs>
          <w:tab w:val="center" w:pos="7938"/>
        </w:tabs>
        <w:ind w:right="-1"/>
        <w:rPr>
          <w:rFonts w:cs="Arial"/>
          <w:sz w:val="16"/>
          <w:szCs w:val="16"/>
        </w:rPr>
      </w:pPr>
      <w:r w:rsidRPr="001041B4">
        <w:rPr>
          <w:rFonts w:cs="Arial"/>
          <w:sz w:val="16"/>
          <w:szCs w:val="16"/>
        </w:rPr>
        <w:tab/>
        <w:t>(Υπογραφή-Σφραγίδα)</w:t>
      </w:r>
    </w:p>
    <w:p w:rsidR="00843837" w:rsidRPr="001041B4" w:rsidRDefault="00843837" w:rsidP="00843837">
      <w:pPr>
        <w:ind w:right="484"/>
        <w:jc w:val="right"/>
        <w:rPr>
          <w:rFonts w:cs="Arial"/>
          <w:sz w:val="16"/>
          <w:szCs w:val="16"/>
        </w:rPr>
      </w:pPr>
    </w:p>
    <w:p w:rsidR="00843837" w:rsidRPr="001041B4" w:rsidRDefault="00843837" w:rsidP="00843837">
      <w:pPr>
        <w:ind w:right="484"/>
        <w:jc w:val="right"/>
        <w:rPr>
          <w:rFonts w:cs="Arial"/>
          <w:sz w:val="16"/>
          <w:szCs w:val="16"/>
        </w:rPr>
      </w:pPr>
    </w:p>
    <w:p w:rsidR="00843837" w:rsidRPr="001041B4" w:rsidRDefault="00843837" w:rsidP="00843837">
      <w:pPr>
        <w:ind w:left="-180"/>
        <w:rPr>
          <w:rFonts w:cs="Arial"/>
          <w:sz w:val="16"/>
          <w:szCs w:val="16"/>
        </w:rPr>
      </w:pPr>
      <w:r w:rsidRPr="001041B4">
        <w:rPr>
          <w:rFonts w:cs="Arial"/>
          <w:sz w:val="16"/>
          <w:szCs w:val="16"/>
        </w:rPr>
        <w:t>(1) Αναγράφεται από τον ενδιαφερόμενο πολίτη ή Αρχή ή η Υπηρεσία του δημόσιου τομέα, που απευθύνεται η αίτηση.</w:t>
      </w:r>
    </w:p>
    <w:p w:rsidR="00843837" w:rsidRPr="001041B4" w:rsidRDefault="00843837" w:rsidP="00843837">
      <w:pPr>
        <w:ind w:left="-180"/>
        <w:rPr>
          <w:rFonts w:cs="Arial"/>
          <w:sz w:val="16"/>
          <w:szCs w:val="16"/>
        </w:rPr>
      </w:pPr>
      <w:r w:rsidRPr="001041B4">
        <w:rPr>
          <w:rFonts w:cs="Arial"/>
          <w:sz w:val="16"/>
          <w:szCs w:val="16"/>
        </w:rPr>
        <w:t xml:space="preserve">(2) Αναγράφεται ολογράφως. </w:t>
      </w:r>
    </w:p>
    <w:p w:rsidR="00843837" w:rsidRPr="001041B4" w:rsidRDefault="00843837" w:rsidP="00843837">
      <w:pPr>
        <w:ind w:left="-180"/>
        <w:rPr>
          <w:rFonts w:cs="Arial"/>
          <w:sz w:val="16"/>
          <w:szCs w:val="16"/>
        </w:rPr>
      </w:pPr>
      <w:r w:rsidRPr="001041B4">
        <w:rPr>
          <w:rFonts w:cs="Arial"/>
          <w:sz w:val="16"/>
          <w:szCs w:val="16"/>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843837" w:rsidRPr="00631732" w:rsidRDefault="00843837" w:rsidP="00843837">
      <w:pPr>
        <w:ind w:left="-180"/>
        <w:rPr>
          <w:rFonts w:cs="Arial"/>
          <w:sz w:val="16"/>
          <w:szCs w:val="16"/>
        </w:rPr>
      </w:pPr>
      <w:r w:rsidRPr="001041B4">
        <w:rPr>
          <w:rFonts w:cs="Arial"/>
          <w:sz w:val="16"/>
          <w:szCs w:val="16"/>
        </w:rPr>
        <w:t>(4) Σε περίπτωση ανεπάρκειας χώρου η δήλωση συνεχίζεται στην πίσω όψη της και υπογράφεται από τον δηλούντα ή την δηλούσα.</w:t>
      </w:r>
    </w:p>
    <w:p w:rsidR="00843837" w:rsidRPr="00F153B7" w:rsidRDefault="00843837" w:rsidP="00843837">
      <w:pPr>
        <w:pStyle w:val="a5"/>
        <w:rPr>
          <w:rFonts w:cs="Arial"/>
          <w:sz w:val="20"/>
          <w:lang w:val="el-GR"/>
        </w:rPr>
      </w:pPr>
    </w:p>
    <w:p w:rsidR="00495C2C" w:rsidRPr="00844704" w:rsidRDefault="00495C2C" w:rsidP="00495C2C">
      <w:pPr>
        <w:jc w:val="center"/>
        <w:rPr>
          <w:rFonts w:ascii="Calibri" w:hAnsi="Calibri" w:cs="Calibri"/>
          <w:b/>
          <w:sz w:val="22"/>
          <w:szCs w:val="22"/>
        </w:rPr>
      </w:pPr>
    </w:p>
    <w:p w:rsidR="00495C2C" w:rsidRDefault="000152CA" w:rsidP="000152CA">
      <w:pPr>
        <w:ind w:right="-242"/>
        <w:rPr>
          <w:rFonts w:ascii="Calibri" w:hAnsi="Calibri" w:cs="Arial"/>
          <w:b/>
          <w:sz w:val="26"/>
          <w:szCs w:val="20"/>
        </w:rPr>
      </w:pPr>
      <w:r w:rsidRPr="000152CA">
        <w:rPr>
          <w:rFonts w:ascii="Calibri" w:hAnsi="Calibri" w:cs="Arial"/>
          <w:b/>
          <w:sz w:val="26"/>
          <w:szCs w:val="20"/>
        </w:rPr>
        <w:t xml:space="preserve">                                                                       </w:t>
      </w:r>
    </w:p>
    <w:p w:rsidR="006B05B7" w:rsidRDefault="006B05B7" w:rsidP="000152CA">
      <w:pPr>
        <w:ind w:right="-242"/>
        <w:rPr>
          <w:rFonts w:ascii="Calibri" w:hAnsi="Calibri" w:cs="Arial"/>
          <w:b/>
          <w:sz w:val="26"/>
          <w:szCs w:val="20"/>
        </w:rPr>
      </w:pPr>
    </w:p>
    <w:p w:rsidR="006B05B7" w:rsidRDefault="006B05B7" w:rsidP="000152CA">
      <w:pPr>
        <w:ind w:right="-242"/>
        <w:rPr>
          <w:rFonts w:ascii="Calibri" w:hAnsi="Calibri" w:cs="Arial"/>
          <w:b/>
          <w:sz w:val="26"/>
          <w:szCs w:val="20"/>
        </w:rPr>
      </w:pPr>
    </w:p>
    <w:p w:rsidR="006B05B7" w:rsidRPr="00495C2C" w:rsidRDefault="006B05B7" w:rsidP="000152CA">
      <w:pPr>
        <w:ind w:right="-242"/>
        <w:rPr>
          <w:rFonts w:ascii="Calibri" w:hAnsi="Calibri" w:cs="Arial"/>
          <w:b/>
          <w:sz w:val="26"/>
          <w:szCs w:val="20"/>
        </w:rPr>
      </w:pPr>
    </w:p>
    <w:p w:rsidR="000152CA" w:rsidRPr="000152CA" w:rsidRDefault="000152CA" w:rsidP="000152CA">
      <w:pPr>
        <w:ind w:right="-242"/>
        <w:rPr>
          <w:rFonts w:ascii="Calibri" w:hAnsi="Calibri" w:cs="Arial"/>
          <w:b/>
          <w:sz w:val="26"/>
          <w:szCs w:val="20"/>
        </w:rPr>
      </w:pPr>
      <w:r w:rsidRPr="000152CA">
        <w:rPr>
          <w:rFonts w:ascii="Calibri" w:hAnsi="Calibri" w:cs="Arial"/>
          <w:b/>
          <w:sz w:val="26"/>
          <w:szCs w:val="20"/>
        </w:rPr>
        <w:t xml:space="preserve">                                       </w:t>
      </w:r>
    </w:p>
    <w:sectPr w:rsidR="000152CA" w:rsidRPr="000152CA" w:rsidSect="00040424">
      <w:headerReference w:type="even" r:id="rId9"/>
      <w:headerReference w:type="default" r:id="rId10"/>
      <w:footerReference w:type="even" r:id="rId11"/>
      <w:footerReference w:type="default" r:id="rId12"/>
      <w:footerReference w:type="first" r:id="rId13"/>
      <w:type w:val="continuous"/>
      <w:pgSz w:w="11906" w:h="16838"/>
      <w:pgMar w:top="1843" w:right="1416" w:bottom="1440" w:left="993" w:header="568" w:footer="350"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739C" w:rsidRDefault="00C9739C">
      <w:r>
        <w:separator/>
      </w:r>
    </w:p>
  </w:endnote>
  <w:endnote w:type="continuationSeparator" w:id="1">
    <w:p w:rsidR="00C9739C" w:rsidRDefault="00C9739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A1"/>
    <w:family w:val="script"/>
    <w:pitch w:val="variable"/>
    <w:sig w:usb0="00000287" w:usb1="00000000" w:usb2="00000000" w:usb3="00000000" w:csb0="0000009F" w:csb1="00000000"/>
  </w:font>
  <w:font w:name="Arial Narrow">
    <w:panose1 w:val="020B0606020202030204"/>
    <w:charset w:val="A1"/>
    <w:family w:val="swiss"/>
    <w:pitch w:val="variable"/>
    <w:sig w:usb0="00000287" w:usb1="00000800" w:usb2="00000000" w:usb3="00000000" w:csb0="0000009F" w:csb1="00000000"/>
  </w:font>
  <w:font w:name="OpenSymbol">
    <w:charset w:val="00"/>
    <w:family w:val="auto"/>
    <w:pitch w:val="variable"/>
    <w:sig w:usb0="800000AF" w:usb1="1001ECEA" w:usb2="00000000" w:usb3="00000000" w:csb0="00000001" w:csb1="00000000"/>
  </w:font>
  <w:font w:name="Courier New">
    <w:panose1 w:val="02070309020205020404"/>
    <w:charset w:val="A1"/>
    <w:family w:val="modern"/>
    <w:pitch w:val="fixed"/>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Lucida Sans Unicode">
    <w:panose1 w:val="020B0602030504020204"/>
    <w:charset w:val="A1"/>
    <w:family w:val="swiss"/>
    <w:pitch w:val="variable"/>
    <w:sig w:usb0="80000AFF" w:usb1="0000396B" w:usb2="00000000" w:usb3="00000000" w:csb0="000000BF" w:csb1="00000000"/>
  </w:font>
  <w:font w:name="MS Reference Sans Serif">
    <w:panose1 w:val="020B0604030504040204"/>
    <w:charset w:val="A1"/>
    <w:family w:val="swiss"/>
    <w:pitch w:val="variable"/>
    <w:sig w:usb0="20000287" w:usb1="00000000" w:usb2="00000000" w:usb3="00000000" w:csb0="0000019F" w:csb1="00000000"/>
  </w:font>
  <w:font w:name="Franklin Gothic Heavy">
    <w:panose1 w:val="020B0903020102020204"/>
    <w:charset w:val="A1"/>
    <w:family w:val="swiss"/>
    <w:pitch w:val="variable"/>
    <w:sig w:usb0="00000287" w:usb1="00000000" w:usb2="00000000" w:usb3="00000000" w:csb0="0000009F" w:csb1="00000000"/>
  </w:font>
  <w:font w:name="Microsoft Sans Serif">
    <w:panose1 w:val="020B0604020202020204"/>
    <w:charset w:val="A1"/>
    <w:family w:val="swiss"/>
    <w:pitch w:val="variable"/>
    <w:sig w:usb0="E1002AFF" w:usb1="C0000002" w:usb2="00000008" w:usb3="00000000" w:csb0="000101FF" w:csb1="00000000"/>
  </w:font>
  <w:font w:name="Liberation Sans Narrow">
    <w:altName w:val="Arial Narrow"/>
    <w:charset w:val="A1"/>
    <w:family w:val="swiss"/>
    <w:pitch w:val="variable"/>
    <w:sig w:usb0="00000001" w:usb1="500078FB"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837" w:rsidRDefault="00194567">
    <w:pPr>
      <w:pStyle w:val="a8"/>
      <w:framePr w:wrap="around" w:vAnchor="text" w:hAnchor="margin" w:xAlign="right" w:y="1"/>
      <w:rPr>
        <w:rStyle w:val="a9"/>
      </w:rPr>
    </w:pPr>
    <w:r>
      <w:rPr>
        <w:rStyle w:val="a9"/>
      </w:rPr>
      <w:fldChar w:fldCharType="begin"/>
    </w:r>
    <w:r w:rsidR="00843837">
      <w:rPr>
        <w:rStyle w:val="a9"/>
      </w:rPr>
      <w:instrText xml:space="preserve">PAGE  </w:instrText>
    </w:r>
    <w:r>
      <w:rPr>
        <w:rStyle w:val="a9"/>
      </w:rPr>
      <w:fldChar w:fldCharType="end"/>
    </w:r>
  </w:p>
  <w:p w:rsidR="00843837" w:rsidRDefault="008438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837" w:rsidRPr="00F24986" w:rsidRDefault="00843837" w:rsidP="00F24986">
    <w:pPr>
      <w:tabs>
        <w:tab w:val="left" w:pos="3375"/>
        <w:tab w:val="center" w:pos="4152"/>
        <w:tab w:val="center" w:pos="4365"/>
        <w:tab w:val="right" w:pos="8304"/>
      </w:tabs>
      <w:jc w:val="center"/>
      <w:rPr>
        <w:rFonts w:ascii="Arial Narrow" w:eastAsia="Tahoma" w:hAnsi="Arial Narrow"/>
        <w:color w:val="808080"/>
        <w:sz w:val="18"/>
        <w:szCs w:val="1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837" w:rsidRPr="007500BD" w:rsidRDefault="00843837" w:rsidP="007500BD">
    <w:pPr>
      <w:tabs>
        <w:tab w:val="left" w:pos="3375"/>
        <w:tab w:val="center" w:pos="4152"/>
        <w:tab w:val="center" w:pos="4365"/>
        <w:tab w:val="right" w:pos="8304"/>
      </w:tabs>
      <w:jc w:val="center"/>
      <w:rPr>
        <w:rFonts w:ascii="Arial Narrow" w:eastAsia="Tahoma" w:hAnsi="Arial Narrow"/>
        <w:color w:val="808080"/>
        <w:szCs w:val="22"/>
      </w:rPr>
    </w:pPr>
    <w:r w:rsidRPr="007500BD">
      <w:rPr>
        <w:rFonts w:ascii="Arial Narrow" w:eastAsia="Tahoma" w:hAnsi="Arial Narrow" w:cs="Arial"/>
        <w:color w:val="808080"/>
        <w:sz w:val="18"/>
        <w:szCs w:val="16"/>
      </w:rPr>
      <w:t xml:space="preserve">Σελίδα </w:t>
    </w:r>
    <w:r w:rsidR="00194567" w:rsidRPr="00194567">
      <w:rPr>
        <w:rFonts w:ascii="Arial Narrow" w:eastAsia="Tahoma" w:hAnsi="Arial Narrow" w:cs="Arial"/>
        <w:color w:val="808080"/>
        <w:sz w:val="18"/>
        <w:szCs w:val="16"/>
      </w:rPr>
      <w:fldChar w:fldCharType="begin"/>
    </w:r>
    <w:r w:rsidRPr="007500BD">
      <w:rPr>
        <w:rFonts w:ascii="Arial Narrow" w:eastAsia="Tahoma" w:hAnsi="Arial Narrow" w:cs="Arial"/>
        <w:color w:val="808080"/>
        <w:sz w:val="18"/>
        <w:szCs w:val="16"/>
      </w:rPr>
      <w:instrText xml:space="preserve"> PAGE </w:instrText>
    </w:r>
    <w:r w:rsidR="00194567" w:rsidRPr="00194567">
      <w:rPr>
        <w:rFonts w:ascii="Arial Narrow" w:eastAsia="Tahoma" w:hAnsi="Arial Narrow" w:cs="Arial"/>
        <w:color w:val="808080"/>
        <w:sz w:val="18"/>
        <w:szCs w:val="16"/>
      </w:rPr>
      <w:fldChar w:fldCharType="separate"/>
    </w:r>
    <w:r w:rsidR="00492753">
      <w:rPr>
        <w:rFonts w:ascii="Arial Narrow" w:eastAsia="Tahoma" w:hAnsi="Arial Narrow" w:cs="Arial"/>
        <w:noProof/>
        <w:color w:val="808080"/>
        <w:sz w:val="18"/>
        <w:szCs w:val="16"/>
      </w:rPr>
      <w:t>1</w:t>
    </w:r>
    <w:r w:rsidR="00194567" w:rsidRPr="007500BD">
      <w:rPr>
        <w:rFonts w:ascii="Arial Narrow" w:eastAsia="Tahoma" w:hAnsi="Arial Narrow" w:cs="Arial"/>
        <w:color w:val="808080"/>
        <w:sz w:val="18"/>
        <w:szCs w:val="16"/>
        <w:lang w:val="de-DE"/>
      </w:rPr>
      <w:fldChar w:fldCharType="end"/>
    </w:r>
    <w:r w:rsidRPr="007500BD">
      <w:rPr>
        <w:rFonts w:ascii="Arial Narrow" w:eastAsia="Tahoma" w:hAnsi="Arial Narrow" w:cs="Arial"/>
        <w:color w:val="808080"/>
        <w:sz w:val="18"/>
        <w:szCs w:val="16"/>
      </w:rPr>
      <w:t xml:space="preserve"> από </w:t>
    </w:r>
    <w:r w:rsidR="00194567" w:rsidRPr="00194567">
      <w:rPr>
        <w:rFonts w:ascii="Arial Narrow" w:eastAsia="Tahoma" w:hAnsi="Arial Narrow" w:cs="Arial"/>
        <w:color w:val="808080"/>
        <w:sz w:val="18"/>
        <w:szCs w:val="16"/>
      </w:rPr>
      <w:fldChar w:fldCharType="begin"/>
    </w:r>
    <w:r w:rsidRPr="007500BD">
      <w:rPr>
        <w:rFonts w:ascii="Arial Narrow" w:eastAsia="Tahoma" w:hAnsi="Arial Narrow" w:cs="Arial"/>
        <w:color w:val="808080"/>
        <w:sz w:val="18"/>
        <w:szCs w:val="16"/>
      </w:rPr>
      <w:instrText xml:space="preserve"> NUMPAGES </w:instrText>
    </w:r>
    <w:r w:rsidR="00194567" w:rsidRPr="00194567">
      <w:rPr>
        <w:rFonts w:ascii="Arial Narrow" w:eastAsia="Tahoma" w:hAnsi="Arial Narrow" w:cs="Arial"/>
        <w:color w:val="808080"/>
        <w:sz w:val="18"/>
        <w:szCs w:val="16"/>
      </w:rPr>
      <w:fldChar w:fldCharType="separate"/>
    </w:r>
    <w:r w:rsidR="00492753">
      <w:rPr>
        <w:rFonts w:ascii="Arial Narrow" w:eastAsia="Tahoma" w:hAnsi="Arial Narrow" w:cs="Arial"/>
        <w:noProof/>
        <w:color w:val="808080"/>
        <w:sz w:val="18"/>
        <w:szCs w:val="16"/>
      </w:rPr>
      <w:t>2</w:t>
    </w:r>
    <w:r w:rsidR="00194567" w:rsidRPr="007500BD">
      <w:rPr>
        <w:rFonts w:ascii="Arial Narrow" w:eastAsia="Tahoma" w:hAnsi="Arial Narrow" w:cs="Arial"/>
        <w:color w:val="808080"/>
        <w:sz w:val="18"/>
        <w:szCs w:val="16"/>
        <w:lang w:val="de-DE"/>
      </w:rPr>
      <w:fldChar w:fldCharType="end"/>
    </w:r>
  </w:p>
  <w:p w:rsidR="00843837" w:rsidRPr="007500BD" w:rsidRDefault="00194567" w:rsidP="007500BD">
    <w:pPr>
      <w:tabs>
        <w:tab w:val="center" w:pos="4152"/>
        <w:tab w:val="right" w:pos="8304"/>
      </w:tabs>
      <w:jc w:val="center"/>
      <w:rPr>
        <w:rFonts w:ascii="Arial Narrow" w:eastAsia="Tahoma" w:hAnsi="Arial Narrow"/>
        <w:color w:val="808080"/>
        <w:sz w:val="18"/>
        <w:szCs w:val="10"/>
      </w:rPr>
    </w:pPr>
    <w:r w:rsidRPr="00194567">
      <w:rPr>
        <w:rFonts w:ascii="Arial Narrow" w:eastAsia="Tahoma" w:hAnsi="Arial Narrow"/>
        <w:noProof/>
        <w:color w:val="808080"/>
        <w:sz w:val="22"/>
        <w:szCs w:val="10"/>
      </w:rPr>
      <w:pict>
        <v:line id="_x0000_s2056" style="position:absolute;left:0;text-align:left;z-index:251656704" from="-21pt,4.1pt" to="468pt,4.1p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739C" w:rsidRDefault="00C9739C">
      <w:r>
        <w:separator/>
      </w:r>
    </w:p>
  </w:footnote>
  <w:footnote w:type="continuationSeparator" w:id="1">
    <w:p w:rsidR="00C9739C" w:rsidRDefault="00C973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837" w:rsidRDefault="00194567">
    <w:pPr>
      <w:pStyle w:val="a7"/>
      <w:framePr w:wrap="around" w:vAnchor="text" w:hAnchor="margin" w:xAlign="right" w:y="1"/>
      <w:rPr>
        <w:rStyle w:val="a9"/>
      </w:rPr>
    </w:pPr>
    <w:r>
      <w:rPr>
        <w:rStyle w:val="a9"/>
      </w:rPr>
      <w:fldChar w:fldCharType="begin"/>
    </w:r>
    <w:r w:rsidR="00843837">
      <w:rPr>
        <w:rStyle w:val="a9"/>
      </w:rPr>
      <w:instrText xml:space="preserve">PAGE  </w:instrText>
    </w:r>
    <w:r>
      <w:rPr>
        <w:rStyle w:val="a9"/>
      </w:rPr>
      <w:fldChar w:fldCharType="end"/>
    </w:r>
  </w:p>
  <w:p w:rsidR="00843837" w:rsidRDefault="00843837">
    <w:pPr>
      <w:pStyle w:val="a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837" w:rsidRDefault="00843837">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0"/>
        </w:tabs>
        <w:ind w:left="720" w:hanging="360"/>
      </w:pPr>
      <w:rPr>
        <w:rFonts w:ascii="Symbol" w:hAnsi="Symbol" w:cs="Symbol" w:hint="default"/>
      </w:rPr>
    </w:lvl>
  </w:abstractNum>
  <w:abstractNum w:abstractNumId="1">
    <w:nsid w:val="00000002"/>
    <w:multiLevelType w:val="singleLevel"/>
    <w:tmpl w:val="00000002"/>
    <w:name w:val="WW8Num2"/>
    <w:lvl w:ilvl="0">
      <w:start w:val="1"/>
      <w:numFmt w:val="bullet"/>
      <w:lvlText w:val=""/>
      <w:lvlJc w:val="left"/>
      <w:pPr>
        <w:tabs>
          <w:tab w:val="num" w:pos="0"/>
        </w:tabs>
        <w:ind w:left="3164" w:hanging="360"/>
      </w:pPr>
      <w:rPr>
        <w:rFonts w:ascii="Symbol" w:hAnsi="Symbol" w:cs="Symbol" w:hint="default"/>
      </w:rPr>
    </w:lvl>
  </w:abstractNum>
  <w:abstractNum w:abstractNumId="2">
    <w:nsid w:val="00000003"/>
    <w:multiLevelType w:val="singleLevel"/>
    <w:tmpl w:val="00000003"/>
    <w:name w:val="WW8Num3"/>
    <w:lvl w:ilvl="0">
      <w:start w:val="1"/>
      <w:numFmt w:val="bullet"/>
      <w:lvlText w:val="Ø"/>
      <w:lvlJc w:val="left"/>
      <w:pPr>
        <w:tabs>
          <w:tab w:val="num" w:pos="0"/>
        </w:tabs>
        <w:ind w:left="720" w:hanging="360"/>
      </w:pPr>
      <w:rPr>
        <w:rFonts w:ascii="Wingdings" w:hAnsi="Wingdings" w:cs="Wingdings" w:hint="default"/>
        <w:sz w:val="20"/>
        <w:szCs w:val="22"/>
      </w:rPr>
    </w:lvl>
  </w:abstractNum>
  <w:abstractNum w:abstractNumId="3">
    <w:nsid w:val="00000004"/>
    <w:multiLevelType w:val="multilevel"/>
    <w:tmpl w:val="00000004"/>
    <w:name w:val="WW8Num7"/>
    <w:lvl w:ilvl="0">
      <w:start w:val="1"/>
      <w:numFmt w:val="decimal"/>
      <w:pStyle w:val="a"/>
      <w:lvlText w:val="%1."/>
      <w:lvlJc w:val="left"/>
      <w:pPr>
        <w:tabs>
          <w:tab w:val="num" w:pos="0"/>
        </w:tabs>
        <w:ind w:left="0" w:firstLine="0"/>
      </w:pPr>
      <w:rPr>
        <w:rFonts w:ascii="Comic Sans MS" w:eastAsia="Comic Sans MS" w:hAnsi="Comic Sans MS" w:cs="Comic Sans MS"/>
        <w:b w:val="0"/>
        <w:bCs w:val="0"/>
        <w:i w:val="0"/>
        <w:iCs w:val="0"/>
        <w:caps w:val="0"/>
        <w:smallCaps w:val="0"/>
        <w:strike w:val="0"/>
        <w:dstrike w:val="0"/>
        <w:color w:val="000000"/>
        <w:spacing w:val="0"/>
        <w:w w:val="100"/>
        <w:position w:val="0"/>
        <w:sz w:val="21"/>
        <w:szCs w:val="21"/>
        <w:u w:val="none"/>
        <w:vertAlign w:val="baseline"/>
        <w:lang w:val="el-GR" w:bidi="el-GR"/>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4">
    <w:nsid w:val="00000005"/>
    <w:multiLevelType w:val="multilevel"/>
    <w:tmpl w:val="45181604"/>
    <w:lvl w:ilvl="0">
      <w:start w:val="1"/>
      <w:numFmt w:val="bullet"/>
      <w:lvlText w:val=""/>
      <w:lvlJc w:val="left"/>
      <w:pPr>
        <w:tabs>
          <w:tab w:val="num" w:pos="720"/>
        </w:tabs>
        <w:ind w:left="720" w:hanging="360"/>
      </w:pPr>
      <w:rPr>
        <w:rFonts w:ascii="Wingdings" w:hAnsi="Wingdings" w:cs="Arial Narrow"/>
        <w:b w:val="0"/>
        <w:i w:val="0"/>
        <w:color w:val="111111"/>
        <w:sz w:val="22"/>
        <w:szCs w:val="22"/>
      </w:rPr>
    </w:lvl>
    <w:lvl w:ilvl="1">
      <w:start w:val="1"/>
      <w:numFmt w:val="decimal"/>
      <w:lvlText w:val="%1.%2"/>
      <w:lvlJc w:val="left"/>
      <w:pPr>
        <w:tabs>
          <w:tab w:val="num" w:pos="936"/>
        </w:tabs>
        <w:ind w:left="936" w:hanging="576"/>
      </w:pPr>
    </w:lvl>
    <w:lvl w:ilvl="2">
      <w:start w:val="1"/>
      <w:numFmt w:val="decimal"/>
      <w:lvlText w:val="%1.%2.%3"/>
      <w:lvlJc w:val="left"/>
      <w:pPr>
        <w:tabs>
          <w:tab w:val="num" w:pos="1080"/>
        </w:tabs>
        <w:ind w:left="1080" w:hanging="720"/>
      </w:pPr>
    </w:lvl>
    <w:lvl w:ilvl="3">
      <w:start w:val="1"/>
      <w:numFmt w:val="decimal"/>
      <w:lvlText w:val="%1.%2.%3.%4"/>
      <w:lvlJc w:val="left"/>
      <w:pPr>
        <w:tabs>
          <w:tab w:val="num" w:pos="1224"/>
        </w:tabs>
        <w:ind w:left="1224" w:hanging="864"/>
      </w:pPr>
    </w:lvl>
    <w:lvl w:ilvl="4">
      <w:start w:val="1"/>
      <w:numFmt w:val="decimal"/>
      <w:lvlText w:val="%1.%2.%3.%4.%5"/>
      <w:lvlJc w:val="left"/>
      <w:pPr>
        <w:tabs>
          <w:tab w:val="num" w:pos="1368"/>
        </w:tabs>
        <w:ind w:left="1368" w:hanging="1008"/>
      </w:pPr>
    </w:lvl>
    <w:lvl w:ilvl="5">
      <w:start w:val="1"/>
      <w:numFmt w:val="decimal"/>
      <w:lvlText w:val="%1.%2.%3.%4.%5.%6"/>
      <w:lvlJc w:val="left"/>
      <w:pPr>
        <w:tabs>
          <w:tab w:val="num" w:pos="1512"/>
        </w:tabs>
        <w:ind w:left="1512" w:hanging="1152"/>
      </w:pPr>
    </w:lvl>
    <w:lvl w:ilvl="6">
      <w:start w:val="1"/>
      <w:numFmt w:val="decimal"/>
      <w:lvlText w:val="%1.%2.%3.%4.%5.%6.%7"/>
      <w:lvlJc w:val="left"/>
      <w:pPr>
        <w:tabs>
          <w:tab w:val="num" w:pos="1656"/>
        </w:tabs>
        <w:ind w:left="1656" w:hanging="1296"/>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1944"/>
        </w:tabs>
        <w:ind w:left="1944" w:hanging="1584"/>
      </w:pPr>
    </w:lvl>
  </w:abstractNum>
  <w:abstractNum w:abstractNumId="5">
    <w:nsid w:val="00000006"/>
    <w:multiLevelType w:val="singleLevel"/>
    <w:tmpl w:val="00000006"/>
    <w:name w:val="WW8Num10"/>
    <w:lvl w:ilvl="0">
      <w:start w:val="1"/>
      <w:numFmt w:val="bullet"/>
      <w:lvlText w:val=""/>
      <w:lvlJc w:val="left"/>
      <w:pPr>
        <w:tabs>
          <w:tab w:val="num" w:pos="0"/>
        </w:tabs>
        <w:ind w:left="720" w:hanging="360"/>
      </w:pPr>
      <w:rPr>
        <w:rFonts w:ascii="Symbol" w:hAnsi="Symbol" w:cs="Symbol" w:hint="default"/>
      </w:rPr>
    </w:lvl>
  </w:abstractNum>
  <w:abstractNum w:abstractNumId="6">
    <w:nsid w:val="00000008"/>
    <w:multiLevelType w:val="singleLevel"/>
    <w:tmpl w:val="00000008"/>
    <w:name w:val="WW8Num13"/>
    <w:lvl w:ilvl="0">
      <w:start w:val="1"/>
      <w:numFmt w:val="decimal"/>
      <w:lvlText w:val="%1."/>
      <w:lvlJc w:val="left"/>
      <w:pPr>
        <w:tabs>
          <w:tab w:val="num" w:pos="360"/>
        </w:tabs>
        <w:ind w:left="360" w:hanging="360"/>
      </w:pPr>
    </w:lvl>
  </w:abstractNum>
  <w:abstractNum w:abstractNumId="7">
    <w:nsid w:val="0000000B"/>
    <w:multiLevelType w:val="multilevel"/>
    <w:tmpl w:val="0000000B"/>
    <w:name w:val="WW8Num11"/>
    <w:lvl w:ilvl="0">
      <w:start w:val="1"/>
      <w:numFmt w:val="bullet"/>
      <w:lvlText w:val=""/>
      <w:lvlJc w:val="left"/>
      <w:pPr>
        <w:tabs>
          <w:tab w:val="num" w:pos="720"/>
        </w:tabs>
        <w:ind w:left="720" w:hanging="360"/>
      </w:pPr>
      <w:rPr>
        <w:rFonts w:ascii="Wingdings" w:hAnsi="Wingdings" w:cs="Arial Narrow"/>
        <w:sz w:val="22"/>
        <w:szCs w:val="22"/>
        <w:lang w:val="en-U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C"/>
    <w:multiLevelType w:val="multilevel"/>
    <w:tmpl w:val="0000000C"/>
    <w:lvl w:ilvl="0">
      <w:start w:val="1"/>
      <w:numFmt w:val="bullet"/>
      <w:lvlText w:val=""/>
      <w:lvlJc w:val="left"/>
      <w:pPr>
        <w:tabs>
          <w:tab w:val="num" w:pos="720"/>
        </w:tabs>
        <w:ind w:left="720" w:hanging="360"/>
      </w:pPr>
      <w:rPr>
        <w:rFonts w:ascii="Wingdings" w:hAnsi="Wingdings" w:cs="Wingdings"/>
        <w:sz w:val="22"/>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D"/>
    <w:multiLevelType w:val="multilevel"/>
    <w:tmpl w:val="92A65456"/>
    <w:lvl w:ilvl="0">
      <w:start w:val="1"/>
      <w:numFmt w:val="bullet"/>
      <w:lvlText w:val=""/>
      <w:lvlJc w:val="left"/>
      <w:pPr>
        <w:tabs>
          <w:tab w:val="num" w:pos="720"/>
        </w:tabs>
        <w:ind w:left="720" w:hanging="360"/>
      </w:pPr>
      <w:rPr>
        <w:rFonts w:ascii="Wingdings" w:hAnsi="Wingdings" w:hint="default"/>
        <w:sz w:val="22"/>
        <w:szCs w:val="22"/>
        <w:lang w:val="el-GR"/>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Wingdings"/>
        <w:sz w:val="22"/>
        <w:szCs w:val="22"/>
        <w:lang w:val="el-GR"/>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Wingdings"/>
        <w:sz w:val="22"/>
        <w:szCs w:val="22"/>
        <w:lang w:val="el-GR"/>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0">
    <w:nsid w:val="07A32DDE"/>
    <w:multiLevelType w:val="hybridMultilevel"/>
    <w:tmpl w:val="9FB44282"/>
    <w:lvl w:ilvl="0" w:tplc="358ED21C">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0D3A25B3"/>
    <w:multiLevelType w:val="singleLevel"/>
    <w:tmpl w:val="041AAB6C"/>
    <w:lvl w:ilvl="0">
      <w:start w:val="1"/>
      <w:numFmt w:val="decimal"/>
      <w:lvlText w:val="%1)"/>
      <w:legacy w:legacy="1" w:legacySpace="0" w:legacyIndent="283"/>
      <w:lvlJc w:val="left"/>
      <w:pPr>
        <w:ind w:left="283" w:hanging="283"/>
      </w:pPr>
    </w:lvl>
  </w:abstractNum>
  <w:abstractNum w:abstractNumId="12">
    <w:nsid w:val="0FF3044B"/>
    <w:multiLevelType w:val="hybridMultilevel"/>
    <w:tmpl w:val="FE90737C"/>
    <w:lvl w:ilvl="0" w:tplc="A1827868">
      <w:start w:val="1"/>
      <w:numFmt w:val="decimal"/>
      <w:lvlText w:val="%1."/>
      <w:lvlJc w:val="left"/>
      <w:pPr>
        <w:ind w:left="720" w:hanging="360"/>
      </w:pPr>
      <w:rPr>
        <w:b w:val="0"/>
        <w:bCs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12200BBC"/>
    <w:multiLevelType w:val="hybridMultilevel"/>
    <w:tmpl w:val="B0BC88AC"/>
    <w:lvl w:ilvl="0" w:tplc="EBFA8B36">
      <w:start w:val="1"/>
      <w:numFmt w:val="bullet"/>
      <w:lvlText w:val="Ø"/>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22426D0F"/>
    <w:multiLevelType w:val="multilevel"/>
    <w:tmpl w:val="EB9C7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257E106D"/>
    <w:multiLevelType w:val="hybridMultilevel"/>
    <w:tmpl w:val="C8D41720"/>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2B8C60A5"/>
    <w:multiLevelType w:val="hybridMultilevel"/>
    <w:tmpl w:val="E9B0C104"/>
    <w:name w:val="WW8Num12"/>
    <w:lvl w:ilvl="0" w:tplc="EBB4F5F4">
      <w:start w:val="1"/>
      <w:numFmt w:val="bullet"/>
      <w:lvlText w:val=""/>
      <w:lvlJc w:val="left"/>
      <w:pPr>
        <w:ind w:left="502" w:hanging="360"/>
      </w:pPr>
      <w:rPr>
        <w:rFonts w:ascii="Symbol" w:hAnsi="Symbol" w:cs="Symbol" w:hint="default"/>
        <w:color w:val="auto"/>
        <w:sz w:val="20"/>
        <w:szCs w:val="22"/>
      </w:rPr>
    </w:lvl>
    <w:lvl w:ilvl="1" w:tplc="04080003" w:tentative="1">
      <w:start w:val="1"/>
      <w:numFmt w:val="bullet"/>
      <w:lvlText w:val="o"/>
      <w:lvlJc w:val="left"/>
      <w:pPr>
        <w:ind w:left="1222" w:hanging="360"/>
      </w:pPr>
      <w:rPr>
        <w:rFonts w:ascii="Courier New" w:hAnsi="Courier New" w:cs="Courier New" w:hint="default"/>
      </w:rPr>
    </w:lvl>
    <w:lvl w:ilvl="2" w:tplc="04080005" w:tentative="1">
      <w:start w:val="1"/>
      <w:numFmt w:val="bullet"/>
      <w:lvlText w:val=""/>
      <w:lvlJc w:val="left"/>
      <w:pPr>
        <w:ind w:left="1942" w:hanging="360"/>
      </w:pPr>
      <w:rPr>
        <w:rFonts w:ascii="Wingdings" w:hAnsi="Wingdings" w:hint="default"/>
      </w:rPr>
    </w:lvl>
    <w:lvl w:ilvl="3" w:tplc="04080001" w:tentative="1">
      <w:start w:val="1"/>
      <w:numFmt w:val="bullet"/>
      <w:lvlText w:val=""/>
      <w:lvlJc w:val="left"/>
      <w:pPr>
        <w:ind w:left="2662" w:hanging="360"/>
      </w:pPr>
      <w:rPr>
        <w:rFonts w:ascii="Symbol" w:hAnsi="Symbol" w:hint="default"/>
      </w:rPr>
    </w:lvl>
    <w:lvl w:ilvl="4" w:tplc="04080003" w:tentative="1">
      <w:start w:val="1"/>
      <w:numFmt w:val="bullet"/>
      <w:lvlText w:val="o"/>
      <w:lvlJc w:val="left"/>
      <w:pPr>
        <w:ind w:left="3382" w:hanging="360"/>
      </w:pPr>
      <w:rPr>
        <w:rFonts w:ascii="Courier New" w:hAnsi="Courier New" w:cs="Courier New" w:hint="default"/>
      </w:rPr>
    </w:lvl>
    <w:lvl w:ilvl="5" w:tplc="04080005" w:tentative="1">
      <w:start w:val="1"/>
      <w:numFmt w:val="bullet"/>
      <w:lvlText w:val=""/>
      <w:lvlJc w:val="left"/>
      <w:pPr>
        <w:ind w:left="4102" w:hanging="360"/>
      </w:pPr>
      <w:rPr>
        <w:rFonts w:ascii="Wingdings" w:hAnsi="Wingdings" w:hint="default"/>
      </w:rPr>
    </w:lvl>
    <w:lvl w:ilvl="6" w:tplc="04080001" w:tentative="1">
      <w:start w:val="1"/>
      <w:numFmt w:val="bullet"/>
      <w:lvlText w:val=""/>
      <w:lvlJc w:val="left"/>
      <w:pPr>
        <w:ind w:left="4822" w:hanging="360"/>
      </w:pPr>
      <w:rPr>
        <w:rFonts w:ascii="Symbol" w:hAnsi="Symbol" w:hint="default"/>
      </w:rPr>
    </w:lvl>
    <w:lvl w:ilvl="7" w:tplc="04080003" w:tentative="1">
      <w:start w:val="1"/>
      <w:numFmt w:val="bullet"/>
      <w:lvlText w:val="o"/>
      <w:lvlJc w:val="left"/>
      <w:pPr>
        <w:ind w:left="5542" w:hanging="360"/>
      </w:pPr>
      <w:rPr>
        <w:rFonts w:ascii="Courier New" w:hAnsi="Courier New" w:cs="Courier New" w:hint="default"/>
      </w:rPr>
    </w:lvl>
    <w:lvl w:ilvl="8" w:tplc="04080005" w:tentative="1">
      <w:start w:val="1"/>
      <w:numFmt w:val="bullet"/>
      <w:lvlText w:val=""/>
      <w:lvlJc w:val="left"/>
      <w:pPr>
        <w:ind w:left="6262" w:hanging="360"/>
      </w:pPr>
      <w:rPr>
        <w:rFonts w:ascii="Wingdings" w:hAnsi="Wingdings" w:hint="default"/>
      </w:rPr>
    </w:lvl>
  </w:abstractNum>
  <w:abstractNum w:abstractNumId="17">
    <w:nsid w:val="3725555F"/>
    <w:multiLevelType w:val="hybridMultilevel"/>
    <w:tmpl w:val="CAC0C978"/>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8">
    <w:nsid w:val="3AB8625B"/>
    <w:multiLevelType w:val="multilevel"/>
    <w:tmpl w:val="DE785D16"/>
    <w:lvl w:ilvl="0">
      <w:start w:val="1"/>
      <w:numFmt w:val="decimal"/>
      <w:lvlText w:val="%1."/>
      <w:lvlJc w:val="left"/>
      <w:pPr>
        <w:tabs>
          <w:tab w:val="num" w:pos="735"/>
        </w:tabs>
        <w:ind w:left="735" w:hanging="735"/>
      </w:pPr>
      <w:rPr>
        <w:b/>
        <w:bCs/>
        <w:u w:val="single"/>
      </w:rPr>
    </w:lvl>
    <w:lvl w:ilvl="1">
      <w:start w:val="2"/>
      <w:numFmt w:val="decimal"/>
      <w:lvlText w:val="%1.%2."/>
      <w:lvlJc w:val="left"/>
      <w:pPr>
        <w:tabs>
          <w:tab w:val="num" w:pos="877"/>
        </w:tabs>
        <w:ind w:left="877" w:hanging="735"/>
      </w:pPr>
    </w:lvl>
    <w:lvl w:ilvl="2">
      <w:start w:val="2"/>
      <w:numFmt w:val="decimal"/>
      <w:lvlText w:val="%1.%2.%3."/>
      <w:lvlJc w:val="left"/>
      <w:pPr>
        <w:tabs>
          <w:tab w:val="num" w:pos="1019"/>
        </w:tabs>
        <w:ind w:left="1019" w:hanging="735"/>
      </w:pPr>
    </w:lvl>
    <w:lvl w:ilvl="3">
      <w:start w:val="1"/>
      <w:numFmt w:val="decimal"/>
      <w:lvlText w:val="%1.%2.%3.%4."/>
      <w:lvlJc w:val="left"/>
      <w:pPr>
        <w:tabs>
          <w:tab w:val="num" w:pos="1161"/>
        </w:tabs>
        <w:ind w:left="1161" w:hanging="735"/>
      </w:pPr>
    </w:lvl>
    <w:lvl w:ilvl="4">
      <w:start w:val="1"/>
      <w:numFmt w:val="decimal"/>
      <w:lvlText w:val="%1.%2.%3.%4.%5."/>
      <w:lvlJc w:val="left"/>
      <w:pPr>
        <w:tabs>
          <w:tab w:val="num" w:pos="1648"/>
        </w:tabs>
        <w:ind w:left="1648" w:hanging="1080"/>
      </w:pPr>
    </w:lvl>
    <w:lvl w:ilvl="5">
      <w:start w:val="1"/>
      <w:numFmt w:val="decimal"/>
      <w:lvlText w:val="%1.%2.%3.%4.%5.%6."/>
      <w:lvlJc w:val="left"/>
      <w:pPr>
        <w:tabs>
          <w:tab w:val="num" w:pos="1790"/>
        </w:tabs>
        <w:ind w:left="1790" w:hanging="1080"/>
      </w:pPr>
    </w:lvl>
    <w:lvl w:ilvl="6">
      <w:start w:val="1"/>
      <w:numFmt w:val="decimal"/>
      <w:lvlText w:val="%1.%2.%3.%4.%5.%6.%7."/>
      <w:lvlJc w:val="left"/>
      <w:pPr>
        <w:tabs>
          <w:tab w:val="num" w:pos="2292"/>
        </w:tabs>
        <w:ind w:left="2292" w:hanging="1440"/>
      </w:pPr>
    </w:lvl>
    <w:lvl w:ilvl="7">
      <w:start w:val="1"/>
      <w:numFmt w:val="decimal"/>
      <w:lvlText w:val="%1.%2.%3.%4.%5.%6.%7.%8."/>
      <w:lvlJc w:val="left"/>
      <w:pPr>
        <w:tabs>
          <w:tab w:val="num" w:pos="2434"/>
        </w:tabs>
        <w:ind w:left="2434" w:hanging="1440"/>
      </w:pPr>
    </w:lvl>
    <w:lvl w:ilvl="8">
      <w:start w:val="1"/>
      <w:numFmt w:val="decimal"/>
      <w:lvlText w:val="%1.%2.%3.%4.%5.%6.%7.%8.%9."/>
      <w:lvlJc w:val="left"/>
      <w:pPr>
        <w:tabs>
          <w:tab w:val="num" w:pos="2936"/>
        </w:tabs>
        <w:ind w:left="2936" w:hanging="1800"/>
      </w:pPr>
    </w:lvl>
  </w:abstractNum>
  <w:abstractNum w:abstractNumId="19">
    <w:nsid w:val="3C745BDA"/>
    <w:multiLevelType w:val="hybridMultilevel"/>
    <w:tmpl w:val="CDBC27EE"/>
    <w:lvl w:ilvl="0" w:tplc="D4BCB5E4">
      <w:start w:val="1"/>
      <w:numFmt w:val="decimal"/>
      <w:lvlText w:val="%1."/>
      <w:lvlJc w:val="left"/>
      <w:pPr>
        <w:tabs>
          <w:tab w:val="num" w:pos="720"/>
        </w:tabs>
        <w:ind w:left="720" w:hanging="360"/>
      </w:pPr>
      <w:rPr>
        <w:rFonts w:hint="default"/>
        <w:b/>
        <w:color w:val="auto"/>
        <w:sz w:val="22"/>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nsid w:val="54D41337"/>
    <w:multiLevelType w:val="hybridMultilevel"/>
    <w:tmpl w:val="CB1200C8"/>
    <w:lvl w:ilvl="0" w:tplc="0408000F">
      <w:start w:val="1"/>
      <w:numFmt w:val="decimal"/>
      <w:lvlText w:val="%1."/>
      <w:lvlJc w:val="left"/>
      <w:pPr>
        <w:ind w:left="786"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59903D21"/>
    <w:multiLevelType w:val="hybridMultilevel"/>
    <w:tmpl w:val="E4C038AE"/>
    <w:lvl w:ilvl="0" w:tplc="D46CB0E6">
      <w:start w:val="1"/>
      <w:numFmt w:val="decimal"/>
      <w:lvlText w:val="%1."/>
      <w:lvlJc w:val="left"/>
      <w:pPr>
        <w:ind w:left="720" w:hanging="360"/>
      </w:pPr>
      <w:rPr>
        <w:rFonts w:ascii="Calibri" w:eastAsia="Verdana" w:hAnsi="Calibri" w:cs="Arial"/>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5E762595"/>
    <w:multiLevelType w:val="multilevel"/>
    <w:tmpl w:val="E48EB5AC"/>
    <w:lvl w:ilvl="0">
      <w:start w:val="1"/>
      <w:numFmt w:val="bullet"/>
      <w:lvlText w:val=""/>
      <w:lvlJc w:val="left"/>
      <w:pPr>
        <w:tabs>
          <w:tab w:val="num" w:pos="360"/>
        </w:tabs>
        <w:ind w:left="360" w:hanging="360"/>
      </w:pPr>
      <w:rPr>
        <w:rFonts w:ascii="Wingdings" w:hAnsi="Wingdings" w:hint="default"/>
        <w:bCs/>
        <w:kern w:val="1"/>
        <w:sz w:val="22"/>
        <w:szCs w:val="22"/>
        <w:lang w:val="el-GR" w:eastAsia="ar-SA" w:bidi="ar-SA"/>
      </w:rPr>
    </w:lvl>
    <w:lvl w:ilvl="1">
      <w:start w:val="7"/>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nsid w:val="60CB0BFE"/>
    <w:multiLevelType w:val="hybridMultilevel"/>
    <w:tmpl w:val="81A05DA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6EE35770"/>
    <w:multiLevelType w:val="multilevel"/>
    <w:tmpl w:val="18A011C8"/>
    <w:lvl w:ilvl="0">
      <w:start w:val="3"/>
      <w:numFmt w:val="decimal"/>
      <w:lvlText w:val="%1."/>
      <w:lvlJc w:val="left"/>
      <w:pPr>
        <w:tabs>
          <w:tab w:val="num" w:pos="570"/>
        </w:tabs>
        <w:ind w:left="570" w:hanging="570"/>
      </w:pPr>
    </w:lvl>
    <w:lvl w:ilvl="1">
      <w:start w:val="1"/>
      <w:numFmt w:val="decimal"/>
      <w:lvlText w:val="%1.%2."/>
      <w:lvlJc w:val="left"/>
      <w:pPr>
        <w:tabs>
          <w:tab w:val="num" w:pos="855"/>
        </w:tabs>
        <w:ind w:left="855" w:hanging="570"/>
      </w:pPr>
      <w:rPr>
        <w:b/>
        <w:bCs/>
        <w:i w:val="0"/>
      </w:rPr>
    </w:lvl>
    <w:lvl w:ilvl="2">
      <w:start w:val="1"/>
      <w:numFmt w:val="decimal"/>
      <w:lvlText w:val="%1.%2.%3."/>
      <w:lvlJc w:val="left"/>
      <w:pPr>
        <w:tabs>
          <w:tab w:val="num" w:pos="1290"/>
        </w:tabs>
        <w:ind w:left="1290" w:hanging="720"/>
      </w:pPr>
    </w:lvl>
    <w:lvl w:ilvl="3">
      <w:start w:val="1"/>
      <w:numFmt w:val="decimal"/>
      <w:lvlText w:val="%1.%2.%3.%4."/>
      <w:lvlJc w:val="left"/>
      <w:pPr>
        <w:tabs>
          <w:tab w:val="num" w:pos="1575"/>
        </w:tabs>
        <w:ind w:left="1575" w:hanging="720"/>
      </w:pPr>
    </w:lvl>
    <w:lvl w:ilvl="4">
      <w:start w:val="1"/>
      <w:numFmt w:val="decimal"/>
      <w:lvlText w:val="%1.%2.%3.%4.%5."/>
      <w:lvlJc w:val="left"/>
      <w:pPr>
        <w:tabs>
          <w:tab w:val="num" w:pos="2220"/>
        </w:tabs>
        <w:ind w:left="2220" w:hanging="1080"/>
      </w:pPr>
    </w:lvl>
    <w:lvl w:ilvl="5">
      <w:start w:val="1"/>
      <w:numFmt w:val="decimal"/>
      <w:lvlText w:val="%1.%2.%3.%4.%5.%6."/>
      <w:lvlJc w:val="left"/>
      <w:pPr>
        <w:tabs>
          <w:tab w:val="num" w:pos="2505"/>
        </w:tabs>
        <w:ind w:left="2505" w:hanging="1080"/>
      </w:pPr>
    </w:lvl>
    <w:lvl w:ilvl="6">
      <w:start w:val="1"/>
      <w:numFmt w:val="decimal"/>
      <w:lvlText w:val="%1.%2.%3.%4.%5.%6.%7."/>
      <w:lvlJc w:val="left"/>
      <w:pPr>
        <w:tabs>
          <w:tab w:val="num" w:pos="3150"/>
        </w:tabs>
        <w:ind w:left="3150" w:hanging="1440"/>
      </w:pPr>
    </w:lvl>
    <w:lvl w:ilvl="7">
      <w:start w:val="1"/>
      <w:numFmt w:val="decimal"/>
      <w:lvlText w:val="%1.%2.%3.%4.%5.%6.%7.%8."/>
      <w:lvlJc w:val="left"/>
      <w:pPr>
        <w:tabs>
          <w:tab w:val="num" w:pos="3435"/>
        </w:tabs>
        <w:ind w:left="3435" w:hanging="1440"/>
      </w:pPr>
    </w:lvl>
    <w:lvl w:ilvl="8">
      <w:start w:val="1"/>
      <w:numFmt w:val="decimal"/>
      <w:lvlText w:val="%1.%2.%3.%4.%5.%6.%7.%8.%9."/>
      <w:lvlJc w:val="left"/>
      <w:pPr>
        <w:tabs>
          <w:tab w:val="num" w:pos="4080"/>
        </w:tabs>
        <w:ind w:left="4080" w:hanging="1800"/>
      </w:pPr>
    </w:lvl>
  </w:abstractNum>
  <w:abstractNum w:abstractNumId="25">
    <w:nsid w:val="6FDC2246"/>
    <w:multiLevelType w:val="hybridMultilevel"/>
    <w:tmpl w:val="4CF4A5B2"/>
    <w:lvl w:ilvl="0" w:tplc="0408000F">
      <w:start w:val="1"/>
      <w:numFmt w:val="decimal"/>
      <w:lvlText w:val="%1."/>
      <w:lvlJc w:val="left"/>
      <w:pPr>
        <w:ind w:left="360" w:hanging="360"/>
      </w:pPr>
      <w:rPr>
        <w:rFonts w:hint="default"/>
        <w:color w:val="00000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6">
    <w:nsid w:val="71C730A2"/>
    <w:multiLevelType w:val="hybridMultilevel"/>
    <w:tmpl w:val="2F565170"/>
    <w:lvl w:ilvl="0" w:tplc="D4BCB5E4">
      <w:start w:val="1"/>
      <w:numFmt w:val="decimal"/>
      <w:lvlText w:val="%1."/>
      <w:lvlJc w:val="left"/>
      <w:pPr>
        <w:tabs>
          <w:tab w:val="num" w:pos="720"/>
        </w:tabs>
        <w:ind w:left="720" w:hanging="360"/>
      </w:pPr>
      <w:rPr>
        <w:rFonts w:hint="default"/>
        <w:b/>
        <w:color w:val="auto"/>
        <w:sz w:val="22"/>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nsid w:val="7AEE51A5"/>
    <w:multiLevelType w:val="multilevel"/>
    <w:tmpl w:val="C23CF6CE"/>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7C9E09D2"/>
    <w:multiLevelType w:val="multilevel"/>
    <w:tmpl w:val="8AFC6A3A"/>
    <w:lvl w:ilvl="0">
      <w:start w:val="1"/>
      <w:numFmt w:val="bullet"/>
      <w:lvlText w:val=""/>
      <w:lvlJc w:val="left"/>
      <w:pPr>
        <w:tabs>
          <w:tab w:val="num" w:pos="360"/>
        </w:tabs>
        <w:ind w:left="360" w:hanging="360"/>
      </w:pPr>
      <w:rPr>
        <w:rFonts w:ascii="Wingdings" w:hAnsi="Wingdings" w:hint="default"/>
        <w:bCs/>
        <w:kern w:val="1"/>
        <w:sz w:val="22"/>
        <w:szCs w:val="22"/>
        <w:lang w:val="el-GR" w:eastAsia="ar-SA" w:bidi="ar-SA"/>
      </w:rPr>
    </w:lvl>
    <w:lvl w:ilvl="1">
      <w:start w:val="7"/>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
  </w:num>
  <w:num w:numId="2">
    <w:abstractNumId w:val="3"/>
  </w:num>
  <w:num w:numId="3">
    <w:abstractNumId w:val="5"/>
  </w:num>
  <w:num w:numId="4">
    <w:abstractNumId w:val="13"/>
  </w:num>
  <w:num w:numId="5">
    <w:abstractNumId w:val="10"/>
  </w:num>
  <w:num w:numId="6">
    <w:abstractNumId w:val="0"/>
  </w:num>
  <w:num w:numId="7">
    <w:abstractNumId w:val="1"/>
  </w:num>
  <w:num w:numId="8">
    <w:abstractNumId w:val="17"/>
  </w:num>
  <w:num w:numId="9">
    <w:abstractNumId w:val="11"/>
  </w:num>
  <w:num w:numId="10">
    <w:abstractNumId w:val="25"/>
  </w:num>
  <w:num w:numId="11">
    <w:abstractNumId w:val="25"/>
  </w:num>
  <w:num w:numId="12">
    <w:abstractNumId w:val="21"/>
  </w:num>
  <w:num w:numId="13">
    <w:abstractNumId w:val="20"/>
  </w:num>
  <w:num w:numId="14">
    <w:abstractNumId w:val="15"/>
  </w:num>
  <w:num w:numId="15">
    <w:abstractNumId w:val="14"/>
  </w:num>
  <w:num w:numId="16">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27"/>
  </w:num>
  <w:num w:numId="19">
    <w:abstractNumId w:val="19"/>
  </w:num>
  <w:num w:numId="20">
    <w:abstractNumId w:val="26"/>
  </w:num>
  <w:num w:numId="21">
    <w:abstractNumId w:val="12"/>
  </w:num>
  <w:num w:numId="22">
    <w:abstractNumId w:val="4"/>
  </w:num>
  <w:num w:numId="23">
    <w:abstractNumId w:val="7"/>
  </w:num>
  <w:num w:numId="24">
    <w:abstractNumId w:val="8"/>
  </w:num>
  <w:num w:numId="25">
    <w:abstractNumId w:val="9"/>
  </w:num>
  <w:num w:numId="26">
    <w:abstractNumId w:val="22"/>
  </w:num>
  <w:num w:numId="27">
    <w:abstractNumId w:val="28"/>
  </w:num>
  <w:num w:numId="28">
    <w:abstractNumId w:val="23"/>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stylePaneFormatFilter w:val="3F01"/>
  <w:defaultTabStop w:val="720"/>
  <w:drawingGridHorizontalSpacing w:val="120"/>
  <w:displayHorizontalDrawingGridEvery w:val="2"/>
  <w:noPunctuationKerning/>
  <w:characterSpacingControl w:val="doNotCompress"/>
  <w:hdrShapeDefaults>
    <o:shapedefaults v:ext="edit" spidmax="2057"/>
    <o:shapelayout v:ext="edit">
      <o:idmap v:ext="edit" data="2"/>
    </o:shapelayout>
  </w:hdrShapeDefaults>
  <w:footnotePr>
    <w:footnote w:id="0"/>
    <w:footnote w:id="1"/>
  </w:footnotePr>
  <w:endnotePr>
    <w:endnote w:id="0"/>
    <w:endnote w:id="1"/>
  </w:endnotePr>
  <w:compat/>
  <w:rsids>
    <w:rsidRoot w:val="003300EC"/>
    <w:rsid w:val="00000117"/>
    <w:rsid w:val="0000015A"/>
    <w:rsid w:val="000027D4"/>
    <w:rsid w:val="0000480C"/>
    <w:rsid w:val="000060EF"/>
    <w:rsid w:val="000069BB"/>
    <w:rsid w:val="00007066"/>
    <w:rsid w:val="0001138F"/>
    <w:rsid w:val="0001148E"/>
    <w:rsid w:val="00013A31"/>
    <w:rsid w:val="000152CA"/>
    <w:rsid w:val="00016410"/>
    <w:rsid w:val="00017065"/>
    <w:rsid w:val="000179E1"/>
    <w:rsid w:val="000206AD"/>
    <w:rsid w:val="0002088E"/>
    <w:rsid w:val="000217C3"/>
    <w:rsid w:val="00021D1A"/>
    <w:rsid w:val="000222C4"/>
    <w:rsid w:val="00027572"/>
    <w:rsid w:val="0002799B"/>
    <w:rsid w:val="00031BDA"/>
    <w:rsid w:val="000400B8"/>
    <w:rsid w:val="00040424"/>
    <w:rsid w:val="000405A7"/>
    <w:rsid w:val="000405F3"/>
    <w:rsid w:val="00041122"/>
    <w:rsid w:val="0004161F"/>
    <w:rsid w:val="00045A0E"/>
    <w:rsid w:val="00045BD3"/>
    <w:rsid w:val="00046578"/>
    <w:rsid w:val="0005156A"/>
    <w:rsid w:val="00051EA8"/>
    <w:rsid w:val="00053245"/>
    <w:rsid w:val="00054E7D"/>
    <w:rsid w:val="00055007"/>
    <w:rsid w:val="0005748D"/>
    <w:rsid w:val="00057A8E"/>
    <w:rsid w:val="00062D85"/>
    <w:rsid w:val="000673D1"/>
    <w:rsid w:val="00070197"/>
    <w:rsid w:val="00070F41"/>
    <w:rsid w:val="00071D65"/>
    <w:rsid w:val="00072D56"/>
    <w:rsid w:val="00072F6C"/>
    <w:rsid w:val="00073FFD"/>
    <w:rsid w:val="00076E96"/>
    <w:rsid w:val="00077CDE"/>
    <w:rsid w:val="00081D47"/>
    <w:rsid w:val="0008306F"/>
    <w:rsid w:val="00085B66"/>
    <w:rsid w:val="00086414"/>
    <w:rsid w:val="00087B25"/>
    <w:rsid w:val="0009244A"/>
    <w:rsid w:val="000929E0"/>
    <w:rsid w:val="00092C9F"/>
    <w:rsid w:val="00093DCB"/>
    <w:rsid w:val="000A22F3"/>
    <w:rsid w:val="000A39D5"/>
    <w:rsid w:val="000A59F4"/>
    <w:rsid w:val="000A5DA0"/>
    <w:rsid w:val="000A63D9"/>
    <w:rsid w:val="000B079E"/>
    <w:rsid w:val="000B0A5C"/>
    <w:rsid w:val="000B1C9A"/>
    <w:rsid w:val="000B2159"/>
    <w:rsid w:val="000B3D7D"/>
    <w:rsid w:val="000B4AF0"/>
    <w:rsid w:val="000B66BC"/>
    <w:rsid w:val="000B6BC5"/>
    <w:rsid w:val="000B7C70"/>
    <w:rsid w:val="000C2BA1"/>
    <w:rsid w:val="000C5315"/>
    <w:rsid w:val="000C5C6C"/>
    <w:rsid w:val="000D0C83"/>
    <w:rsid w:val="000D15FA"/>
    <w:rsid w:val="000D20D2"/>
    <w:rsid w:val="000D4419"/>
    <w:rsid w:val="000E1187"/>
    <w:rsid w:val="000E2261"/>
    <w:rsid w:val="000E28EC"/>
    <w:rsid w:val="000E2DC0"/>
    <w:rsid w:val="000E2FD2"/>
    <w:rsid w:val="000E3AE8"/>
    <w:rsid w:val="000E4150"/>
    <w:rsid w:val="000E53D7"/>
    <w:rsid w:val="000E619F"/>
    <w:rsid w:val="000F38FF"/>
    <w:rsid w:val="000F438F"/>
    <w:rsid w:val="000F48DF"/>
    <w:rsid w:val="000F59FD"/>
    <w:rsid w:val="000F5DE0"/>
    <w:rsid w:val="000F7EE1"/>
    <w:rsid w:val="00100D18"/>
    <w:rsid w:val="00101537"/>
    <w:rsid w:val="0010206D"/>
    <w:rsid w:val="00107357"/>
    <w:rsid w:val="0011027F"/>
    <w:rsid w:val="0011158E"/>
    <w:rsid w:val="00115DF1"/>
    <w:rsid w:val="00116AF4"/>
    <w:rsid w:val="00117CDC"/>
    <w:rsid w:val="00120E0B"/>
    <w:rsid w:val="001217FC"/>
    <w:rsid w:val="00122FA3"/>
    <w:rsid w:val="00123645"/>
    <w:rsid w:val="00124976"/>
    <w:rsid w:val="00124BE4"/>
    <w:rsid w:val="001266D0"/>
    <w:rsid w:val="00131751"/>
    <w:rsid w:val="00131FDD"/>
    <w:rsid w:val="0013268A"/>
    <w:rsid w:val="00132CA8"/>
    <w:rsid w:val="00132E1E"/>
    <w:rsid w:val="00133286"/>
    <w:rsid w:val="00133AFA"/>
    <w:rsid w:val="00134CF9"/>
    <w:rsid w:val="0013587C"/>
    <w:rsid w:val="00137921"/>
    <w:rsid w:val="00137D72"/>
    <w:rsid w:val="0014119A"/>
    <w:rsid w:val="00142653"/>
    <w:rsid w:val="00144B8B"/>
    <w:rsid w:val="00151F87"/>
    <w:rsid w:val="00152426"/>
    <w:rsid w:val="00152AC5"/>
    <w:rsid w:val="00153AC7"/>
    <w:rsid w:val="0015455E"/>
    <w:rsid w:val="001552FE"/>
    <w:rsid w:val="001565CC"/>
    <w:rsid w:val="00157148"/>
    <w:rsid w:val="00157BB2"/>
    <w:rsid w:val="001624DE"/>
    <w:rsid w:val="00164AC8"/>
    <w:rsid w:val="00164FFB"/>
    <w:rsid w:val="00165058"/>
    <w:rsid w:val="00170F01"/>
    <w:rsid w:val="00171901"/>
    <w:rsid w:val="00171F05"/>
    <w:rsid w:val="0017271B"/>
    <w:rsid w:val="00172948"/>
    <w:rsid w:val="001823C5"/>
    <w:rsid w:val="0018396A"/>
    <w:rsid w:val="00183AED"/>
    <w:rsid w:val="00184135"/>
    <w:rsid w:val="001870E4"/>
    <w:rsid w:val="001904ED"/>
    <w:rsid w:val="00191D7C"/>
    <w:rsid w:val="0019222C"/>
    <w:rsid w:val="00193BF3"/>
    <w:rsid w:val="00194567"/>
    <w:rsid w:val="001A0482"/>
    <w:rsid w:val="001A0DAD"/>
    <w:rsid w:val="001A1C8F"/>
    <w:rsid w:val="001A23A3"/>
    <w:rsid w:val="001A74A3"/>
    <w:rsid w:val="001B0102"/>
    <w:rsid w:val="001B1186"/>
    <w:rsid w:val="001B14C3"/>
    <w:rsid w:val="001B2B3B"/>
    <w:rsid w:val="001B2C1A"/>
    <w:rsid w:val="001B3D0F"/>
    <w:rsid w:val="001B4C05"/>
    <w:rsid w:val="001B6844"/>
    <w:rsid w:val="001C0DB2"/>
    <w:rsid w:val="001C2A5E"/>
    <w:rsid w:val="001C4D3C"/>
    <w:rsid w:val="001C5D93"/>
    <w:rsid w:val="001C6859"/>
    <w:rsid w:val="001C7BF3"/>
    <w:rsid w:val="001D05DA"/>
    <w:rsid w:val="001D105B"/>
    <w:rsid w:val="001D1E51"/>
    <w:rsid w:val="001D4EF6"/>
    <w:rsid w:val="001D5E7B"/>
    <w:rsid w:val="001D6781"/>
    <w:rsid w:val="001E0114"/>
    <w:rsid w:val="001E0841"/>
    <w:rsid w:val="001E0BF9"/>
    <w:rsid w:val="001E1BFE"/>
    <w:rsid w:val="001E2A07"/>
    <w:rsid w:val="001E398C"/>
    <w:rsid w:val="001E596B"/>
    <w:rsid w:val="001E635B"/>
    <w:rsid w:val="001E7567"/>
    <w:rsid w:val="001F0CA6"/>
    <w:rsid w:val="001F15AA"/>
    <w:rsid w:val="001F362F"/>
    <w:rsid w:val="001F3F97"/>
    <w:rsid w:val="001F456C"/>
    <w:rsid w:val="001F5D2E"/>
    <w:rsid w:val="001F6D35"/>
    <w:rsid w:val="002001B6"/>
    <w:rsid w:val="00200738"/>
    <w:rsid w:val="00200878"/>
    <w:rsid w:val="00200B46"/>
    <w:rsid w:val="002017E3"/>
    <w:rsid w:val="0020481F"/>
    <w:rsid w:val="00204C29"/>
    <w:rsid w:val="00206539"/>
    <w:rsid w:val="002070FC"/>
    <w:rsid w:val="002072A8"/>
    <w:rsid w:val="00210E36"/>
    <w:rsid w:val="00216091"/>
    <w:rsid w:val="00217A3E"/>
    <w:rsid w:val="00220175"/>
    <w:rsid w:val="00220FEF"/>
    <w:rsid w:val="002212F3"/>
    <w:rsid w:val="00222952"/>
    <w:rsid w:val="00223495"/>
    <w:rsid w:val="002236AB"/>
    <w:rsid w:val="00223823"/>
    <w:rsid w:val="00224A71"/>
    <w:rsid w:val="00225890"/>
    <w:rsid w:val="0022629F"/>
    <w:rsid w:val="002267EF"/>
    <w:rsid w:val="002278FF"/>
    <w:rsid w:val="00230C0E"/>
    <w:rsid w:val="0023186E"/>
    <w:rsid w:val="00232591"/>
    <w:rsid w:val="0023390E"/>
    <w:rsid w:val="00233CEE"/>
    <w:rsid w:val="00235338"/>
    <w:rsid w:val="0023597D"/>
    <w:rsid w:val="00236C08"/>
    <w:rsid w:val="00240A12"/>
    <w:rsid w:val="0024411B"/>
    <w:rsid w:val="00246A61"/>
    <w:rsid w:val="00246D0A"/>
    <w:rsid w:val="00251DFF"/>
    <w:rsid w:val="0025380C"/>
    <w:rsid w:val="00254697"/>
    <w:rsid w:val="002555B8"/>
    <w:rsid w:val="00266DBB"/>
    <w:rsid w:val="00267DA0"/>
    <w:rsid w:val="00271A78"/>
    <w:rsid w:val="00271B7E"/>
    <w:rsid w:val="00275647"/>
    <w:rsid w:val="00276D5F"/>
    <w:rsid w:val="00277C8B"/>
    <w:rsid w:val="00277E78"/>
    <w:rsid w:val="00280C6C"/>
    <w:rsid w:val="002827A2"/>
    <w:rsid w:val="002848A2"/>
    <w:rsid w:val="00284F1E"/>
    <w:rsid w:val="0028639A"/>
    <w:rsid w:val="0028668D"/>
    <w:rsid w:val="00291AAD"/>
    <w:rsid w:val="002950EA"/>
    <w:rsid w:val="0029549B"/>
    <w:rsid w:val="00296133"/>
    <w:rsid w:val="00296F84"/>
    <w:rsid w:val="002A13E2"/>
    <w:rsid w:val="002A237C"/>
    <w:rsid w:val="002A2B52"/>
    <w:rsid w:val="002A66E1"/>
    <w:rsid w:val="002A6C95"/>
    <w:rsid w:val="002A6D40"/>
    <w:rsid w:val="002A6F35"/>
    <w:rsid w:val="002A7940"/>
    <w:rsid w:val="002B1D6B"/>
    <w:rsid w:val="002B25ED"/>
    <w:rsid w:val="002B3971"/>
    <w:rsid w:val="002B49A3"/>
    <w:rsid w:val="002B59D3"/>
    <w:rsid w:val="002C093F"/>
    <w:rsid w:val="002C181E"/>
    <w:rsid w:val="002C41E3"/>
    <w:rsid w:val="002C4B00"/>
    <w:rsid w:val="002C603B"/>
    <w:rsid w:val="002C795F"/>
    <w:rsid w:val="002D1532"/>
    <w:rsid w:val="002D3E8B"/>
    <w:rsid w:val="002D46E0"/>
    <w:rsid w:val="002D46FF"/>
    <w:rsid w:val="002D4F41"/>
    <w:rsid w:val="002E0438"/>
    <w:rsid w:val="002E0A75"/>
    <w:rsid w:val="002E1D9E"/>
    <w:rsid w:val="002E2DA1"/>
    <w:rsid w:val="002E301B"/>
    <w:rsid w:val="002E640A"/>
    <w:rsid w:val="002E65EC"/>
    <w:rsid w:val="002E6A22"/>
    <w:rsid w:val="002E7159"/>
    <w:rsid w:val="002F578C"/>
    <w:rsid w:val="002F6C74"/>
    <w:rsid w:val="00301D02"/>
    <w:rsid w:val="00302AC3"/>
    <w:rsid w:val="0030317B"/>
    <w:rsid w:val="00304473"/>
    <w:rsid w:val="0030492B"/>
    <w:rsid w:val="003108E9"/>
    <w:rsid w:val="003125E9"/>
    <w:rsid w:val="003137A9"/>
    <w:rsid w:val="00314067"/>
    <w:rsid w:val="00321419"/>
    <w:rsid w:val="00322820"/>
    <w:rsid w:val="00323463"/>
    <w:rsid w:val="0032542B"/>
    <w:rsid w:val="00326064"/>
    <w:rsid w:val="00326A3E"/>
    <w:rsid w:val="003300EC"/>
    <w:rsid w:val="00330622"/>
    <w:rsid w:val="00334148"/>
    <w:rsid w:val="003366D0"/>
    <w:rsid w:val="00336E8F"/>
    <w:rsid w:val="003422DD"/>
    <w:rsid w:val="0034504E"/>
    <w:rsid w:val="00350A96"/>
    <w:rsid w:val="00350C5E"/>
    <w:rsid w:val="00351E24"/>
    <w:rsid w:val="0035296C"/>
    <w:rsid w:val="0035303C"/>
    <w:rsid w:val="00353A2A"/>
    <w:rsid w:val="00353D8C"/>
    <w:rsid w:val="003553A4"/>
    <w:rsid w:val="003602CD"/>
    <w:rsid w:val="0036044E"/>
    <w:rsid w:val="00361C29"/>
    <w:rsid w:val="00362066"/>
    <w:rsid w:val="003621BA"/>
    <w:rsid w:val="00362D6A"/>
    <w:rsid w:val="00362E65"/>
    <w:rsid w:val="00364463"/>
    <w:rsid w:val="00364539"/>
    <w:rsid w:val="00366FF0"/>
    <w:rsid w:val="00370561"/>
    <w:rsid w:val="00371D14"/>
    <w:rsid w:val="003720B6"/>
    <w:rsid w:val="003726F5"/>
    <w:rsid w:val="00373898"/>
    <w:rsid w:val="00377F52"/>
    <w:rsid w:val="00381F8A"/>
    <w:rsid w:val="00382125"/>
    <w:rsid w:val="00382500"/>
    <w:rsid w:val="00383034"/>
    <w:rsid w:val="00390C57"/>
    <w:rsid w:val="00390EBA"/>
    <w:rsid w:val="00393561"/>
    <w:rsid w:val="0039572B"/>
    <w:rsid w:val="003976EC"/>
    <w:rsid w:val="00397E67"/>
    <w:rsid w:val="003A098A"/>
    <w:rsid w:val="003A1417"/>
    <w:rsid w:val="003A1A85"/>
    <w:rsid w:val="003A22E1"/>
    <w:rsid w:val="003A2325"/>
    <w:rsid w:val="003A32E4"/>
    <w:rsid w:val="003A3BCD"/>
    <w:rsid w:val="003A4349"/>
    <w:rsid w:val="003A5AB8"/>
    <w:rsid w:val="003A5C34"/>
    <w:rsid w:val="003B026E"/>
    <w:rsid w:val="003B157A"/>
    <w:rsid w:val="003B3206"/>
    <w:rsid w:val="003B386F"/>
    <w:rsid w:val="003B61C5"/>
    <w:rsid w:val="003C04CF"/>
    <w:rsid w:val="003C081F"/>
    <w:rsid w:val="003C0A1F"/>
    <w:rsid w:val="003C2A93"/>
    <w:rsid w:val="003C31B6"/>
    <w:rsid w:val="003C3959"/>
    <w:rsid w:val="003C39B9"/>
    <w:rsid w:val="003C6224"/>
    <w:rsid w:val="003C66B2"/>
    <w:rsid w:val="003C670A"/>
    <w:rsid w:val="003C6E18"/>
    <w:rsid w:val="003C78A5"/>
    <w:rsid w:val="003C7DB4"/>
    <w:rsid w:val="003D0FAB"/>
    <w:rsid w:val="003D289F"/>
    <w:rsid w:val="003D42F9"/>
    <w:rsid w:val="003D4624"/>
    <w:rsid w:val="003D577C"/>
    <w:rsid w:val="003D5B7D"/>
    <w:rsid w:val="003D764F"/>
    <w:rsid w:val="003E2472"/>
    <w:rsid w:val="003E25A0"/>
    <w:rsid w:val="003E4FBF"/>
    <w:rsid w:val="003E5EB4"/>
    <w:rsid w:val="003F093C"/>
    <w:rsid w:val="003F10BA"/>
    <w:rsid w:val="003F32FA"/>
    <w:rsid w:val="003F5876"/>
    <w:rsid w:val="003F662B"/>
    <w:rsid w:val="003F7F4F"/>
    <w:rsid w:val="00401980"/>
    <w:rsid w:val="0040409E"/>
    <w:rsid w:val="0040480D"/>
    <w:rsid w:val="00405466"/>
    <w:rsid w:val="00411042"/>
    <w:rsid w:val="00411759"/>
    <w:rsid w:val="00411890"/>
    <w:rsid w:val="00411B41"/>
    <w:rsid w:val="00411E88"/>
    <w:rsid w:val="00417115"/>
    <w:rsid w:val="00420003"/>
    <w:rsid w:val="004210AD"/>
    <w:rsid w:val="00424427"/>
    <w:rsid w:val="0042780A"/>
    <w:rsid w:val="0042789B"/>
    <w:rsid w:val="00430A01"/>
    <w:rsid w:val="00431DB1"/>
    <w:rsid w:val="00431EAA"/>
    <w:rsid w:val="0043213F"/>
    <w:rsid w:val="00434AC5"/>
    <w:rsid w:val="00435424"/>
    <w:rsid w:val="00443C1A"/>
    <w:rsid w:val="004500F5"/>
    <w:rsid w:val="00450331"/>
    <w:rsid w:val="004522DD"/>
    <w:rsid w:val="00452D74"/>
    <w:rsid w:val="00453732"/>
    <w:rsid w:val="00456504"/>
    <w:rsid w:val="004602CE"/>
    <w:rsid w:val="00460540"/>
    <w:rsid w:val="00461BFC"/>
    <w:rsid w:val="00462361"/>
    <w:rsid w:val="0046522E"/>
    <w:rsid w:val="004662E6"/>
    <w:rsid w:val="00467B2A"/>
    <w:rsid w:val="004721C2"/>
    <w:rsid w:val="0047326E"/>
    <w:rsid w:val="004737D5"/>
    <w:rsid w:val="00474AF0"/>
    <w:rsid w:val="0047529A"/>
    <w:rsid w:val="004752FE"/>
    <w:rsid w:val="00475626"/>
    <w:rsid w:val="004767DA"/>
    <w:rsid w:val="00477C75"/>
    <w:rsid w:val="004800C4"/>
    <w:rsid w:val="00484FC3"/>
    <w:rsid w:val="0048618C"/>
    <w:rsid w:val="004867A5"/>
    <w:rsid w:val="004876D1"/>
    <w:rsid w:val="0049157C"/>
    <w:rsid w:val="00492753"/>
    <w:rsid w:val="0049321F"/>
    <w:rsid w:val="004941F8"/>
    <w:rsid w:val="00495006"/>
    <w:rsid w:val="00495B95"/>
    <w:rsid w:val="00495C2C"/>
    <w:rsid w:val="00496A8C"/>
    <w:rsid w:val="00497179"/>
    <w:rsid w:val="004A54A4"/>
    <w:rsid w:val="004A5AF3"/>
    <w:rsid w:val="004A6FDD"/>
    <w:rsid w:val="004A7CDE"/>
    <w:rsid w:val="004B3955"/>
    <w:rsid w:val="004B4527"/>
    <w:rsid w:val="004B504D"/>
    <w:rsid w:val="004B61E3"/>
    <w:rsid w:val="004B62EF"/>
    <w:rsid w:val="004C1FD7"/>
    <w:rsid w:val="004C484D"/>
    <w:rsid w:val="004C581F"/>
    <w:rsid w:val="004C5D04"/>
    <w:rsid w:val="004C6000"/>
    <w:rsid w:val="004D06E4"/>
    <w:rsid w:val="004D1615"/>
    <w:rsid w:val="004D3AC8"/>
    <w:rsid w:val="004D75EE"/>
    <w:rsid w:val="004D7774"/>
    <w:rsid w:val="004D7E09"/>
    <w:rsid w:val="004E08D7"/>
    <w:rsid w:val="004E0B5D"/>
    <w:rsid w:val="004E36E8"/>
    <w:rsid w:val="004E4775"/>
    <w:rsid w:val="004E6D5B"/>
    <w:rsid w:val="004F189C"/>
    <w:rsid w:val="004F2F25"/>
    <w:rsid w:val="004F3121"/>
    <w:rsid w:val="004F3CF4"/>
    <w:rsid w:val="004F4041"/>
    <w:rsid w:val="004F499D"/>
    <w:rsid w:val="004F4E9E"/>
    <w:rsid w:val="004F6429"/>
    <w:rsid w:val="00501FC7"/>
    <w:rsid w:val="0050362E"/>
    <w:rsid w:val="00504442"/>
    <w:rsid w:val="00510BAC"/>
    <w:rsid w:val="005127A3"/>
    <w:rsid w:val="005145CC"/>
    <w:rsid w:val="005151AC"/>
    <w:rsid w:val="0051683E"/>
    <w:rsid w:val="0052394D"/>
    <w:rsid w:val="00524AE3"/>
    <w:rsid w:val="00525A2B"/>
    <w:rsid w:val="005275FC"/>
    <w:rsid w:val="0053024C"/>
    <w:rsid w:val="005322D5"/>
    <w:rsid w:val="005338B8"/>
    <w:rsid w:val="00533C89"/>
    <w:rsid w:val="0053794B"/>
    <w:rsid w:val="005411C0"/>
    <w:rsid w:val="005435C3"/>
    <w:rsid w:val="0054431E"/>
    <w:rsid w:val="00544363"/>
    <w:rsid w:val="00544EFD"/>
    <w:rsid w:val="00544F9C"/>
    <w:rsid w:val="0054539D"/>
    <w:rsid w:val="00546742"/>
    <w:rsid w:val="00550960"/>
    <w:rsid w:val="00551D60"/>
    <w:rsid w:val="00552E60"/>
    <w:rsid w:val="00552EA3"/>
    <w:rsid w:val="00553476"/>
    <w:rsid w:val="0055521A"/>
    <w:rsid w:val="00557393"/>
    <w:rsid w:val="0056048B"/>
    <w:rsid w:val="00562B94"/>
    <w:rsid w:val="00563551"/>
    <w:rsid w:val="00564159"/>
    <w:rsid w:val="005652AE"/>
    <w:rsid w:val="00565357"/>
    <w:rsid w:val="005667F7"/>
    <w:rsid w:val="005671D1"/>
    <w:rsid w:val="00567594"/>
    <w:rsid w:val="005678F6"/>
    <w:rsid w:val="0056795A"/>
    <w:rsid w:val="005708C1"/>
    <w:rsid w:val="00570F06"/>
    <w:rsid w:val="00571255"/>
    <w:rsid w:val="00571518"/>
    <w:rsid w:val="0057289E"/>
    <w:rsid w:val="00574DA9"/>
    <w:rsid w:val="00575015"/>
    <w:rsid w:val="005750CE"/>
    <w:rsid w:val="00575AA8"/>
    <w:rsid w:val="005778DA"/>
    <w:rsid w:val="00580FDF"/>
    <w:rsid w:val="005822E3"/>
    <w:rsid w:val="0059044E"/>
    <w:rsid w:val="005915EC"/>
    <w:rsid w:val="00591DD6"/>
    <w:rsid w:val="005946ED"/>
    <w:rsid w:val="00595EAE"/>
    <w:rsid w:val="00597BC0"/>
    <w:rsid w:val="00597F23"/>
    <w:rsid w:val="005A076A"/>
    <w:rsid w:val="005A1960"/>
    <w:rsid w:val="005A2235"/>
    <w:rsid w:val="005A342B"/>
    <w:rsid w:val="005A3FE3"/>
    <w:rsid w:val="005A4741"/>
    <w:rsid w:val="005A5C55"/>
    <w:rsid w:val="005A76BB"/>
    <w:rsid w:val="005B074F"/>
    <w:rsid w:val="005B3692"/>
    <w:rsid w:val="005B519C"/>
    <w:rsid w:val="005B69A6"/>
    <w:rsid w:val="005C4E0A"/>
    <w:rsid w:val="005D06AE"/>
    <w:rsid w:val="005D0751"/>
    <w:rsid w:val="005D1A8E"/>
    <w:rsid w:val="005D235D"/>
    <w:rsid w:val="005D3028"/>
    <w:rsid w:val="005D337E"/>
    <w:rsid w:val="005D719C"/>
    <w:rsid w:val="005D755A"/>
    <w:rsid w:val="005D7BD4"/>
    <w:rsid w:val="005D7F76"/>
    <w:rsid w:val="005E1A21"/>
    <w:rsid w:val="005E2CD5"/>
    <w:rsid w:val="005E4689"/>
    <w:rsid w:val="005E4DC4"/>
    <w:rsid w:val="005E5B45"/>
    <w:rsid w:val="005E664B"/>
    <w:rsid w:val="005E7952"/>
    <w:rsid w:val="005E7A9F"/>
    <w:rsid w:val="005F33B5"/>
    <w:rsid w:val="005F49E3"/>
    <w:rsid w:val="005F4AEC"/>
    <w:rsid w:val="005F57A3"/>
    <w:rsid w:val="005F57DE"/>
    <w:rsid w:val="005F7E2D"/>
    <w:rsid w:val="006013C8"/>
    <w:rsid w:val="00601C53"/>
    <w:rsid w:val="00602413"/>
    <w:rsid w:val="00602E69"/>
    <w:rsid w:val="006032D5"/>
    <w:rsid w:val="00603490"/>
    <w:rsid w:val="00603A54"/>
    <w:rsid w:val="00604D7B"/>
    <w:rsid w:val="006063B9"/>
    <w:rsid w:val="0060678E"/>
    <w:rsid w:val="0061280B"/>
    <w:rsid w:val="00613991"/>
    <w:rsid w:val="006151BC"/>
    <w:rsid w:val="00615653"/>
    <w:rsid w:val="0062165C"/>
    <w:rsid w:val="006229D5"/>
    <w:rsid w:val="00624C84"/>
    <w:rsid w:val="00626177"/>
    <w:rsid w:val="0062651E"/>
    <w:rsid w:val="006318DB"/>
    <w:rsid w:val="00631A57"/>
    <w:rsid w:val="0063294C"/>
    <w:rsid w:val="00633FB6"/>
    <w:rsid w:val="0063407D"/>
    <w:rsid w:val="00634133"/>
    <w:rsid w:val="0063774F"/>
    <w:rsid w:val="0064005F"/>
    <w:rsid w:val="00641C81"/>
    <w:rsid w:val="00644523"/>
    <w:rsid w:val="00647223"/>
    <w:rsid w:val="006479BE"/>
    <w:rsid w:val="006520BD"/>
    <w:rsid w:val="00660182"/>
    <w:rsid w:val="006604ED"/>
    <w:rsid w:val="006608C8"/>
    <w:rsid w:val="00665F9A"/>
    <w:rsid w:val="00671A01"/>
    <w:rsid w:val="00672541"/>
    <w:rsid w:val="00673132"/>
    <w:rsid w:val="00673F48"/>
    <w:rsid w:val="006751AC"/>
    <w:rsid w:val="0067777D"/>
    <w:rsid w:val="00680504"/>
    <w:rsid w:val="006810D2"/>
    <w:rsid w:val="00681E56"/>
    <w:rsid w:val="0068234F"/>
    <w:rsid w:val="006825C7"/>
    <w:rsid w:val="00683032"/>
    <w:rsid w:val="0068494C"/>
    <w:rsid w:val="00684CA1"/>
    <w:rsid w:val="00686D50"/>
    <w:rsid w:val="00690D3B"/>
    <w:rsid w:val="00693AF2"/>
    <w:rsid w:val="006976FA"/>
    <w:rsid w:val="00697BC8"/>
    <w:rsid w:val="006A003D"/>
    <w:rsid w:val="006A0050"/>
    <w:rsid w:val="006A3ADF"/>
    <w:rsid w:val="006A62AF"/>
    <w:rsid w:val="006A6E89"/>
    <w:rsid w:val="006A7C73"/>
    <w:rsid w:val="006B05B7"/>
    <w:rsid w:val="006B2397"/>
    <w:rsid w:val="006B2D04"/>
    <w:rsid w:val="006B59B5"/>
    <w:rsid w:val="006C1B44"/>
    <w:rsid w:val="006C270F"/>
    <w:rsid w:val="006C3978"/>
    <w:rsid w:val="006C6409"/>
    <w:rsid w:val="006D01EB"/>
    <w:rsid w:val="006D03B1"/>
    <w:rsid w:val="006D0E01"/>
    <w:rsid w:val="006D20B7"/>
    <w:rsid w:val="006D20DB"/>
    <w:rsid w:val="006D4A25"/>
    <w:rsid w:val="006D4EAB"/>
    <w:rsid w:val="006D62C2"/>
    <w:rsid w:val="006D7120"/>
    <w:rsid w:val="006E0815"/>
    <w:rsid w:val="006E16A7"/>
    <w:rsid w:val="006E2A6E"/>
    <w:rsid w:val="006E2E9D"/>
    <w:rsid w:val="006E7333"/>
    <w:rsid w:val="006E7845"/>
    <w:rsid w:val="006F0B4E"/>
    <w:rsid w:val="006F1479"/>
    <w:rsid w:val="006F575F"/>
    <w:rsid w:val="006F5C9A"/>
    <w:rsid w:val="00700E01"/>
    <w:rsid w:val="00701D0E"/>
    <w:rsid w:val="00702C55"/>
    <w:rsid w:val="00703E37"/>
    <w:rsid w:val="00705A15"/>
    <w:rsid w:val="0070635F"/>
    <w:rsid w:val="00710716"/>
    <w:rsid w:val="00712731"/>
    <w:rsid w:val="00714134"/>
    <w:rsid w:val="0071588F"/>
    <w:rsid w:val="0071683B"/>
    <w:rsid w:val="0072032A"/>
    <w:rsid w:val="0072043F"/>
    <w:rsid w:val="007207AB"/>
    <w:rsid w:val="00720A3C"/>
    <w:rsid w:val="007212CF"/>
    <w:rsid w:val="007226F6"/>
    <w:rsid w:val="00722718"/>
    <w:rsid w:val="00723320"/>
    <w:rsid w:val="00724EF4"/>
    <w:rsid w:val="0072662D"/>
    <w:rsid w:val="0072668D"/>
    <w:rsid w:val="00726977"/>
    <w:rsid w:val="007308D4"/>
    <w:rsid w:val="007323FA"/>
    <w:rsid w:val="00732B42"/>
    <w:rsid w:val="00735F1A"/>
    <w:rsid w:val="00736F55"/>
    <w:rsid w:val="007403B5"/>
    <w:rsid w:val="00742FD6"/>
    <w:rsid w:val="00744C09"/>
    <w:rsid w:val="007475EF"/>
    <w:rsid w:val="00747C42"/>
    <w:rsid w:val="007500BD"/>
    <w:rsid w:val="00755A4E"/>
    <w:rsid w:val="00756923"/>
    <w:rsid w:val="00760437"/>
    <w:rsid w:val="00762B69"/>
    <w:rsid w:val="00763060"/>
    <w:rsid w:val="00766B6A"/>
    <w:rsid w:val="00766D67"/>
    <w:rsid w:val="00770615"/>
    <w:rsid w:val="007734D0"/>
    <w:rsid w:val="007801B4"/>
    <w:rsid w:val="00780DA7"/>
    <w:rsid w:val="00780E79"/>
    <w:rsid w:val="00781918"/>
    <w:rsid w:val="0078380D"/>
    <w:rsid w:val="007849DB"/>
    <w:rsid w:val="00785EF0"/>
    <w:rsid w:val="007865AF"/>
    <w:rsid w:val="0078708A"/>
    <w:rsid w:val="00791DB2"/>
    <w:rsid w:val="0079337E"/>
    <w:rsid w:val="00794FC3"/>
    <w:rsid w:val="00795A50"/>
    <w:rsid w:val="007A1CC0"/>
    <w:rsid w:val="007A5DA1"/>
    <w:rsid w:val="007A60F3"/>
    <w:rsid w:val="007A7067"/>
    <w:rsid w:val="007A779E"/>
    <w:rsid w:val="007B05A8"/>
    <w:rsid w:val="007B0DA3"/>
    <w:rsid w:val="007B0F36"/>
    <w:rsid w:val="007B1215"/>
    <w:rsid w:val="007B2738"/>
    <w:rsid w:val="007B3D3B"/>
    <w:rsid w:val="007B4AA1"/>
    <w:rsid w:val="007B562B"/>
    <w:rsid w:val="007B58D5"/>
    <w:rsid w:val="007C0B90"/>
    <w:rsid w:val="007C2B68"/>
    <w:rsid w:val="007C3F26"/>
    <w:rsid w:val="007C51E5"/>
    <w:rsid w:val="007D0154"/>
    <w:rsid w:val="007D0428"/>
    <w:rsid w:val="007D0AC8"/>
    <w:rsid w:val="007D1A74"/>
    <w:rsid w:val="007D259A"/>
    <w:rsid w:val="007E126B"/>
    <w:rsid w:val="007E4FFC"/>
    <w:rsid w:val="007E68B6"/>
    <w:rsid w:val="007E7584"/>
    <w:rsid w:val="007F2698"/>
    <w:rsid w:val="007F2BB5"/>
    <w:rsid w:val="007F540E"/>
    <w:rsid w:val="007F5A17"/>
    <w:rsid w:val="007F5D96"/>
    <w:rsid w:val="007F6998"/>
    <w:rsid w:val="00800106"/>
    <w:rsid w:val="008016E7"/>
    <w:rsid w:val="00802136"/>
    <w:rsid w:val="00805171"/>
    <w:rsid w:val="00806303"/>
    <w:rsid w:val="00811866"/>
    <w:rsid w:val="00811B2A"/>
    <w:rsid w:val="00811DA5"/>
    <w:rsid w:val="00815957"/>
    <w:rsid w:val="00816ED1"/>
    <w:rsid w:val="008175C3"/>
    <w:rsid w:val="00820C62"/>
    <w:rsid w:val="0082192F"/>
    <w:rsid w:val="008234CE"/>
    <w:rsid w:val="008262E9"/>
    <w:rsid w:val="00827869"/>
    <w:rsid w:val="00835553"/>
    <w:rsid w:val="00837C46"/>
    <w:rsid w:val="00842E0D"/>
    <w:rsid w:val="00843837"/>
    <w:rsid w:val="008451EB"/>
    <w:rsid w:val="00845486"/>
    <w:rsid w:val="00845A7B"/>
    <w:rsid w:val="00846162"/>
    <w:rsid w:val="008466F0"/>
    <w:rsid w:val="00852C50"/>
    <w:rsid w:val="008538A5"/>
    <w:rsid w:val="00862913"/>
    <w:rsid w:val="00863B01"/>
    <w:rsid w:val="00867AB2"/>
    <w:rsid w:val="00870ACA"/>
    <w:rsid w:val="0087253D"/>
    <w:rsid w:val="008733C3"/>
    <w:rsid w:val="008740B9"/>
    <w:rsid w:val="00874B78"/>
    <w:rsid w:val="00875532"/>
    <w:rsid w:val="00875D82"/>
    <w:rsid w:val="00875F7E"/>
    <w:rsid w:val="00876D99"/>
    <w:rsid w:val="008814E0"/>
    <w:rsid w:val="00881AC7"/>
    <w:rsid w:val="00881E8D"/>
    <w:rsid w:val="008851CA"/>
    <w:rsid w:val="00886DF4"/>
    <w:rsid w:val="00887BB4"/>
    <w:rsid w:val="00887CD6"/>
    <w:rsid w:val="00887E98"/>
    <w:rsid w:val="0089103E"/>
    <w:rsid w:val="008939AC"/>
    <w:rsid w:val="0089418D"/>
    <w:rsid w:val="008949F9"/>
    <w:rsid w:val="00897F11"/>
    <w:rsid w:val="008A0AE2"/>
    <w:rsid w:val="008A2A3D"/>
    <w:rsid w:val="008A32D0"/>
    <w:rsid w:val="008A4411"/>
    <w:rsid w:val="008A7373"/>
    <w:rsid w:val="008B00DD"/>
    <w:rsid w:val="008B274D"/>
    <w:rsid w:val="008B3A37"/>
    <w:rsid w:val="008B4223"/>
    <w:rsid w:val="008B5861"/>
    <w:rsid w:val="008B5EE2"/>
    <w:rsid w:val="008C1A42"/>
    <w:rsid w:val="008C35CE"/>
    <w:rsid w:val="008C4318"/>
    <w:rsid w:val="008C62A0"/>
    <w:rsid w:val="008C68EB"/>
    <w:rsid w:val="008D3E40"/>
    <w:rsid w:val="008D47EF"/>
    <w:rsid w:val="008D60AC"/>
    <w:rsid w:val="008D6509"/>
    <w:rsid w:val="008D6EC3"/>
    <w:rsid w:val="008D751D"/>
    <w:rsid w:val="008E1822"/>
    <w:rsid w:val="008E2374"/>
    <w:rsid w:val="008E471A"/>
    <w:rsid w:val="008E534E"/>
    <w:rsid w:val="008E5E0D"/>
    <w:rsid w:val="008E5F60"/>
    <w:rsid w:val="008E6D7B"/>
    <w:rsid w:val="008E7C01"/>
    <w:rsid w:val="008F0965"/>
    <w:rsid w:val="008F2693"/>
    <w:rsid w:val="008F2E1B"/>
    <w:rsid w:val="008F30E9"/>
    <w:rsid w:val="008F343B"/>
    <w:rsid w:val="008F34A7"/>
    <w:rsid w:val="008F782F"/>
    <w:rsid w:val="009006F9"/>
    <w:rsid w:val="009018C0"/>
    <w:rsid w:val="0090458A"/>
    <w:rsid w:val="009049E8"/>
    <w:rsid w:val="00906FEF"/>
    <w:rsid w:val="0091142E"/>
    <w:rsid w:val="009120A5"/>
    <w:rsid w:val="00913200"/>
    <w:rsid w:val="00913860"/>
    <w:rsid w:val="00916804"/>
    <w:rsid w:val="0092026C"/>
    <w:rsid w:val="00920318"/>
    <w:rsid w:val="0092194D"/>
    <w:rsid w:val="00924B2F"/>
    <w:rsid w:val="00930AE5"/>
    <w:rsid w:val="00930C79"/>
    <w:rsid w:val="00930DF2"/>
    <w:rsid w:val="00930E8D"/>
    <w:rsid w:val="00931DC7"/>
    <w:rsid w:val="009329E6"/>
    <w:rsid w:val="00933FE2"/>
    <w:rsid w:val="009346C7"/>
    <w:rsid w:val="009351C4"/>
    <w:rsid w:val="0094176B"/>
    <w:rsid w:val="009427D1"/>
    <w:rsid w:val="0094561E"/>
    <w:rsid w:val="00947DBC"/>
    <w:rsid w:val="00947E60"/>
    <w:rsid w:val="009503B3"/>
    <w:rsid w:val="00951F7E"/>
    <w:rsid w:val="009535A7"/>
    <w:rsid w:val="009552E3"/>
    <w:rsid w:val="0095698A"/>
    <w:rsid w:val="0096362D"/>
    <w:rsid w:val="00964929"/>
    <w:rsid w:val="00970CDC"/>
    <w:rsid w:val="0097275D"/>
    <w:rsid w:val="00973C47"/>
    <w:rsid w:val="00974394"/>
    <w:rsid w:val="0097492B"/>
    <w:rsid w:val="0097508C"/>
    <w:rsid w:val="0097668D"/>
    <w:rsid w:val="009768A7"/>
    <w:rsid w:val="00976A45"/>
    <w:rsid w:val="00983AD2"/>
    <w:rsid w:val="0098630C"/>
    <w:rsid w:val="00986483"/>
    <w:rsid w:val="00987925"/>
    <w:rsid w:val="00991453"/>
    <w:rsid w:val="009926F8"/>
    <w:rsid w:val="00992F0E"/>
    <w:rsid w:val="00993C04"/>
    <w:rsid w:val="00994B58"/>
    <w:rsid w:val="00995C89"/>
    <w:rsid w:val="00996E50"/>
    <w:rsid w:val="009A1814"/>
    <w:rsid w:val="009A1D2E"/>
    <w:rsid w:val="009A3512"/>
    <w:rsid w:val="009A3F85"/>
    <w:rsid w:val="009A6512"/>
    <w:rsid w:val="009A78D6"/>
    <w:rsid w:val="009B1380"/>
    <w:rsid w:val="009B1B69"/>
    <w:rsid w:val="009B528B"/>
    <w:rsid w:val="009B7D94"/>
    <w:rsid w:val="009C08F3"/>
    <w:rsid w:val="009C3130"/>
    <w:rsid w:val="009C754C"/>
    <w:rsid w:val="009D3B89"/>
    <w:rsid w:val="009D67E8"/>
    <w:rsid w:val="009D6C69"/>
    <w:rsid w:val="009D7151"/>
    <w:rsid w:val="009D7885"/>
    <w:rsid w:val="009D7FEC"/>
    <w:rsid w:val="009E3090"/>
    <w:rsid w:val="009E63F3"/>
    <w:rsid w:val="009F104B"/>
    <w:rsid w:val="009F19D0"/>
    <w:rsid w:val="009F6545"/>
    <w:rsid w:val="009F7CEA"/>
    <w:rsid w:val="00A01437"/>
    <w:rsid w:val="00A02462"/>
    <w:rsid w:val="00A024D8"/>
    <w:rsid w:val="00A05597"/>
    <w:rsid w:val="00A06839"/>
    <w:rsid w:val="00A06DDC"/>
    <w:rsid w:val="00A121CA"/>
    <w:rsid w:val="00A14125"/>
    <w:rsid w:val="00A1462C"/>
    <w:rsid w:val="00A14B75"/>
    <w:rsid w:val="00A17973"/>
    <w:rsid w:val="00A17BC0"/>
    <w:rsid w:val="00A21197"/>
    <w:rsid w:val="00A23BDD"/>
    <w:rsid w:val="00A25575"/>
    <w:rsid w:val="00A25A11"/>
    <w:rsid w:val="00A26530"/>
    <w:rsid w:val="00A269EC"/>
    <w:rsid w:val="00A32790"/>
    <w:rsid w:val="00A33EA4"/>
    <w:rsid w:val="00A35D5B"/>
    <w:rsid w:val="00A363AD"/>
    <w:rsid w:val="00A3672E"/>
    <w:rsid w:val="00A36CFF"/>
    <w:rsid w:val="00A3747C"/>
    <w:rsid w:val="00A40CC9"/>
    <w:rsid w:val="00A4436F"/>
    <w:rsid w:val="00A451DB"/>
    <w:rsid w:val="00A47E04"/>
    <w:rsid w:val="00A51B02"/>
    <w:rsid w:val="00A54042"/>
    <w:rsid w:val="00A5641B"/>
    <w:rsid w:val="00A56DE1"/>
    <w:rsid w:val="00A5727E"/>
    <w:rsid w:val="00A6044A"/>
    <w:rsid w:val="00A61CAB"/>
    <w:rsid w:val="00A6329C"/>
    <w:rsid w:val="00A649F8"/>
    <w:rsid w:val="00A65076"/>
    <w:rsid w:val="00A651C9"/>
    <w:rsid w:val="00A65791"/>
    <w:rsid w:val="00A666DE"/>
    <w:rsid w:val="00A70E00"/>
    <w:rsid w:val="00A72183"/>
    <w:rsid w:val="00A75617"/>
    <w:rsid w:val="00A8179D"/>
    <w:rsid w:val="00A82E49"/>
    <w:rsid w:val="00A849F4"/>
    <w:rsid w:val="00A85003"/>
    <w:rsid w:val="00A90E17"/>
    <w:rsid w:val="00A92E45"/>
    <w:rsid w:val="00A95A4A"/>
    <w:rsid w:val="00A97085"/>
    <w:rsid w:val="00AA021F"/>
    <w:rsid w:val="00AA05F6"/>
    <w:rsid w:val="00AA0C87"/>
    <w:rsid w:val="00AA1DFA"/>
    <w:rsid w:val="00AA2128"/>
    <w:rsid w:val="00AA2E3A"/>
    <w:rsid w:val="00AA31D9"/>
    <w:rsid w:val="00AA3730"/>
    <w:rsid w:val="00AA6861"/>
    <w:rsid w:val="00AA6DE9"/>
    <w:rsid w:val="00AA7F05"/>
    <w:rsid w:val="00AB0B79"/>
    <w:rsid w:val="00AB177B"/>
    <w:rsid w:val="00AB2482"/>
    <w:rsid w:val="00AB4843"/>
    <w:rsid w:val="00AB7ED9"/>
    <w:rsid w:val="00AC02A3"/>
    <w:rsid w:val="00AC06D1"/>
    <w:rsid w:val="00AC1ECF"/>
    <w:rsid w:val="00AC2EB8"/>
    <w:rsid w:val="00AC5DB8"/>
    <w:rsid w:val="00AC6312"/>
    <w:rsid w:val="00AC7335"/>
    <w:rsid w:val="00AC73F3"/>
    <w:rsid w:val="00AC7D3D"/>
    <w:rsid w:val="00AD3079"/>
    <w:rsid w:val="00AD3570"/>
    <w:rsid w:val="00AD4122"/>
    <w:rsid w:val="00AD4128"/>
    <w:rsid w:val="00AD5363"/>
    <w:rsid w:val="00AD60DB"/>
    <w:rsid w:val="00AD64EB"/>
    <w:rsid w:val="00AD683A"/>
    <w:rsid w:val="00AD6FC8"/>
    <w:rsid w:val="00AD7622"/>
    <w:rsid w:val="00AD7F1F"/>
    <w:rsid w:val="00AE1CE7"/>
    <w:rsid w:val="00AE1DCA"/>
    <w:rsid w:val="00AE26CF"/>
    <w:rsid w:val="00AE31E9"/>
    <w:rsid w:val="00AE5799"/>
    <w:rsid w:val="00AE5901"/>
    <w:rsid w:val="00AE687E"/>
    <w:rsid w:val="00AF058C"/>
    <w:rsid w:val="00AF2042"/>
    <w:rsid w:val="00AF2EA2"/>
    <w:rsid w:val="00AF308B"/>
    <w:rsid w:val="00AF3817"/>
    <w:rsid w:val="00AF4054"/>
    <w:rsid w:val="00AF4449"/>
    <w:rsid w:val="00AF4CB4"/>
    <w:rsid w:val="00AF54C5"/>
    <w:rsid w:val="00B00FB9"/>
    <w:rsid w:val="00B017D9"/>
    <w:rsid w:val="00B0365F"/>
    <w:rsid w:val="00B0508B"/>
    <w:rsid w:val="00B05E51"/>
    <w:rsid w:val="00B1016C"/>
    <w:rsid w:val="00B11F52"/>
    <w:rsid w:val="00B12C7E"/>
    <w:rsid w:val="00B1477C"/>
    <w:rsid w:val="00B17327"/>
    <w:rsid w:val="00B17C64"/>
    <w:rsid w:val="00B21960"/>
    <w:rsid w:val="00B21BA4"/>
    <w:rsid w:val="00B24557"/>
    <w:rsid w:val="00B304F6"/>
    <w:rsid w:val="00B307E0"/>
    <w:rsid w:val="00B30ADD"/>
    <w:rsid w:val="00B3495D"/>
    <w:rsid w:val="00B3547A"/>
    <w:rsid w:val="00B35808"/>
    <w:rsid w:val="00B35A8D"/>
    <w:rsid w:val="00B372CD"/>
    <w:rsid w:val="00B3732E"/>
    <w:rsid w:val="00B37481"/>
    <w:rsid w:val="00B40D6F"/>
    <w:rsid w:val="00B41C15"/>
    <w:rsid w:val="00B42C18"/>
    <w:rsid w:val="00B45AEC"/>
    <w:rsid w:val="00B4634D"/>
    <w:rsid w:val="00B502AD"/>
    <w:rsid w:val="00B536F7"/>
    <w:rsid w:val="00B54811"/>
    <w:rsid w:val="00B55775"/>
    <w:rsid w:val="00B55C8C"/>
    <w:rsid w:val="00B567AB"/>
    <w:rsid w:val="00B5693B"/>
    <w:rsid w:val="00B56C60"/>
    <w:rsid w:val="00B573EC"/>
    <w:rsid w:val="00B6162C"/>
    <w:rsid w:val="00B6597B"/>
    <w:rsid w:val="00B6629D"/>
    <w:rsid w:val="00B6636A"/>
    <w:rsid w:val="00B678A7"/>
    <w:rsid w:val="00B70C25"/>
    <w:rsid w:val="00B717AD"/>
    <w:rsid w:val="00B71FA2"/>
    <w:rsid w:val="00B72DC1"/>
    <w:rsid w:val="00B74C03"/>
    <w:rsid w:val="00B765BA"/>
    <w:rsid w:val="00B76D55"/>
    <w:rsid w:val="00B76D96"/>
    <w:rsid w:val="00B76E4C"/>
    <w:rsid w:val="00B77148"/>
    <w:rsid w:val="00B77C0F"/>
    <w:rsid w:val="00B81EAF"/>
    <w:rsid w:val="00B823F9"/>
    <w:rsid w:val="00B830E3"/>
    <w:rsid w:val="00B83780"/>
    <w:rsid w:val="00B83C63"/>
    <w:rsid w:val="00B8576A"/>
    <w:rsid w:val="00B86DC9"/>
    <w:rsid w:val="00B87006"/>
    <w:rsid w:val="00B93D20"/>
    <w:rsid w:val="00B96939"/>
    <w:rsid w:val="00B97B07"/>
    <w:rsid w:val="00BA0F03"/>
    <w:rsid w:val="00BA0FD0"/>
    <w:rsid w:val="00BA10D0"/>
    <w:rsid w:val="00BA2DA9"/>
    <w:rsid w:val="00BA754F"/>
    <w:rsid w:val="00BA7D32"/>
    <w:rsid w:val="00BB4407"/>
    <w:rsid w:val="00BB44E8"/>
    <w:rsid w:val="00BB54BC"/>
    <w:rsid w:val="00BB69FD"/>
    <w:rsid w:val="00BC5BFD"/>
    <w:rsid w:val="00BD1D46"/>
    <w:rsid w:val="00BD21E3"/>
    <w:rsid w:val="00BD2CEA"/>
    <w:rsid w:val="00BD335E"/>
    <w:rsid w:val="00BD3C24"/>
    <w:rsid w:val="00BD444E"/>
    <w:rsid w:val="00BD5E18"/>
    <w:rsid w:val="00BD7C1A"/>
    <w:rsid w:val="00BE218E"/>
    <w:rsid w:val="00BE2318"/>
    <w:rsid w:val="00BE4EFD"/>
    <w:rsid w:val="00BE56E0"/>
    <w:rsid w:val="00BF2F33"/>
    <w:rsid w:val="00BF5968"/>
    <w:rsid w:val="00BF7607"/>
    <w:rsid w:val="00C04BC8"/>
    <w:rsid w:val="00C04E7A"/>
    <w:rsid w:val="00C0568D"/>
    <w:rsid w:val="00C0676A"/>
    <w:rsid w:val="00C075E1"/>
    <w:rsid w:val="00C1005C"/>
    <w:rsid w:val="00C126E6"/>
    <w:rsid w:val="00C12768"/>
    <w:rsid w:val="00C12F5C"/>
    <w:rsid w:val="00C144DC"/>
    <w:rsid w:val="00C16813"/>
    <w:rsid w:val="00C1736E"/>
    <w:rsid w:val="00C17C4F"/>
    <w:rsid w:val="00C204AC"/>
    <w:rsid w:val="00C20634"/>
    <w:rsid w:val="00C21049"/>
    <w:rsid w:val="00C21F72"/>
    <w:rsid w:val="00C2219C"/>
    <w:rsid w:val="00C221B5"/>
    <w:rsid w:val="00C22E8F"/>
    <w:rsid w:val="00C23BC4"/>
    <w:rsid w:val="00C23FD0"/>
    <w:rsid w:val="00C24D53"/>
    <w:rsid w:val="00C27136"/>
    <w:rsid w:val="00C27698"/>
    <w:rsid w:val="00C27A39"/>
    <w:rsid w:val="00C3051A"/>
    <w:rsid w:val="00C35C94"/>
    <w:rsid w:val="00C37461"/>
    <w:rsid w:val="00C37A3D"/>
    <w:rsid w:val="00C4193D"/>
    <w:rsid w:val="00C438DB"/>
    <w:rsid w:val="00C44655"/>
    <w:rsid w:val="00C44F9F"/>
    <w:rsid w:val="00C4706A"/>
    <w:rsid w:val="00C47E72"/>
    <w:rsid w:val="00C500F3"/>
    <w:rsid w:val="00C50486"/>
    <w:rsid w:val="00C50653"/>
    <w:rsid w:val="00C54280"/>
    <w:rsid w:val="00C54D45"/>
    <w:rsid w:val="00C55414"/>
    <w:rsid w:val="00C5744A"/>
    <w:rsid w:val="00C57D64"/>
    <w:rsid w:val="00C63F3C"/>
    <w:rsid w:val="00C700DE"/>
    <w:rsid w:val="00C70427"/>
    <w:rsid w:val="00C709D7"/>
    <w:rsid w:val="00C71C26"/>
    <w:rsid w:val="00C74035"/>
    <w:rsid w:val="00C81364"/>
    <w:rsid w:val="00C8265D"/>
    <w:rsid w:val="00C83F40"/>
    <w:rsid w:val="00C84F70"/>
    <w:rsid w:val="00C85032"/>
    <w:rsid w:val="00C8514C"/>
    <w:rsid w:val="00C86516"/>
    <w:rsid w:val="00C91804"/>
    <w:rsid w:val="00C91F07"/>
    <w:rsid w:val="00C9739C"/>
    <w:rsid w:val="00CA06E8"/>
    <w:rsid w:val="00CA09D1"/>
    <w:rsid w:val="00CA3C6F"/>
    <w:rsid w:val="00CA61DD"/>
    <w:rsid w:val="00CA6446"/>
    <w:rsid w:val="00CB178A"/>
    <w:rsid w:val="00CB3C58"/>
    <w:rsid w:val="00CB5707"/>
    <w:rsid w:val="00CB7900"/>
    <w:rsid w:val="00CC0F21"/>
    <w:rsid w:val="00CC1B78"/>
    <w:rsid w:val="00CC26F9"/>
    <w:rsid w:val="00CC317F"/>
    <w:rsid w:val="00CC4084"/>
    <w:rsid w:val="00CC4AB8"/>
    <w:rsid w:val="00CC625C"/>
    <w:rsid w:val="00CC7C35"/>
    <w:rsid w:val="00CD431D"/>
    <w:rsid w:val="00CD4E63"/>
    <w:rsid w:val="00CD5081"/>
    <w:rsid w:val="00CD6938"/>
    <w:rsid w:val="00CE02AC"/>
    <w:rsid w:val="00CE0ECF"/>
    <w:rsid w:val="00CE3B8F"/>
    <w:rsid w:val="00CE6833"/>
    <w:rsid w:val="00CF28E7"/>
    <w:rsid w:val="00CF4B46"/>
    <w:rsid w:val="00CF5C79"/>
    <w:rsid w:val="00D00701"/>
    <w:rsid w:val="00D0126D"/>
    <w:rsid w:val="00D035C4"/>
    <w:rsid w:val="00D04153"/>
    <w:rsid w:val="00D06E3E"/>
    <w:rsid w:val="00D10025"/>
    <w:rsid w:val="00D11BCA"/>
    <w:rsid w:val="00D126E4"/>
    <w:rsid w:val="00D131C2"/>
    <w:rsid w:val="00D205AE"/>
    <w:rsid w:val="00D224EF"/>
    <w:rsid w:val="00D22544"/>
    <w:rsid w:val="00D23C9B"/>
    <w:rsid w:val="00D249B8"/>
    <w:rsid w:val="00D30C67"/>
    <w:rsid w:val="00D30F6F"/>
    <w:rsid w:val="00D32432"/>
    <w:rsid w:val="00D32C2A"/>
    <w:rsid w:val="00D3310C"/>
    <w:rsid w:val="00D33845"/>
    <w:rsid w:val="00D352F2"/>
    <w:rsid w:val="00D371F7"/>
    <w:rsid w:val="00D374FA"/>
    <w:rsid w:val="00D37ADC"/>
    <w:rsid w:val="00D40AB4"/>
    <w:rsid w:val="00D410E7"/>
    <w:rsid w:val="00D42951"/>
    <w:rsid w:val="00D42BDD"/>
    <w:rsid w:val="00D42D12"/>
    <w:rsid w:val="00D445BD"/>
    <w:rsid w:val="00D4478E"/>
    <w:rsid w:val="00D459A9"/>
    <w:rsid w:val="00D472C7"/>
    <w:rsid w:val="00D5069C"/>
    <w:rsid w:val="00D50E9F"/>
    <w:rsid w:val="00D53F5D"/>
    <w:rsid w:val="00D57297"/>
    <w:rsid w:val="00D60D1A"/>
    <w:rsid w:val="00D62B60"/>
    <w:rsid w:val="00D672C6"/>
    <w:rsid w:val="00D6743B"/>
    <w:rsid w:val="00D70834"/>
    <w:rsid w:val="00D71718"/>
    <w:rsid w:val="00D72047"/>
    <w:rsid w:val="00D72E08"/>
    <w:rsid w:val="00D73870"/>
    <w:rsid w:val="00D76393"/>
    <w:rsid w:val="00D76F34"/>
    <w:rsid w:val="00D77338"/>
    <w:rsid w:val="00D800BA"/>
    <w:rsid w:val="00D81762"/>
    <w:rsid w:val="00D82153"/>
    <w:rsid w:val="00D82A9C"/>
    <w:rsid w:val="00D82E4B"/>
    <w:rsid w:val="00D83B51"/>
    <w:rsid w:val="00D84F36"/>
    <w:rsid w:val="00D917AA"/>
    <w:rsid w:val="00D92E84"/>
    <w:rsid w:val="00D958E0"/>
    <w:rsid w:val="00D97642"/>
    <w:rsid w:val="00DA255A"/>
    <w:rsid w:val="00DA3242"/>
    <w:rsid w:val="00DA53EE"/>
    <w:rsid w:val="00DB1CF2"/>
    <w:rsid w:val="00DB21D8"/>
    <w:rsid w:val="00DB24FA"/>
    <w:rsid w:val="00DB35D6"/>
    <w:rsid w:val="00DB39E3"/>
    <w:rsid w:val="00DB4E27"/>
    <w:rsid w:val="00DB50A1"/>
    <w:rsid w:val="00DB5294"/>
    <w:rsid w:val="00DB5AB7"/>
    <w:rsid w:val="00DB7D01"/>
    <w:rsid w:val="00DC25E7"/>
    <w:rsid w:val="00DC2F3C"/>
    <w:rsid w:val="00DC332F"/>
    <w:rsid w:val="00DC4BE7"/>
    <w:rsid w:val="00DC577C"/>
    <w:rsid w:val="00DC6116"/>
    <w:rsid w:val="00DC71F0"/>
    <w:rsid w:val="00DD0BE0"/>
    <w:rsid w:val="00DD21D5"/>
    <w:rsid w:val="00DD4701"/>
    <w:rsid w:val="00DD482F"/>
    <w:rsid w:val="00DD7E99"/>
    <w:rsid w:val="00DE1877"/>
    <w:rsid w:val="00DE2ABA"/>
    <w:rsid w:val="00DE35FA"/>
    <w:rsid w:val="00DE4731"/>
    <w:rsid w:val="00DE53AF"/>
    <w:rsid w:val="00DE5458"/>
    <w:rsid w:val="00DE57F2"/>
    <w:rsid w:val="00DE6A6B"/>
    <w:rsid w:val="00DE760C"/>
    <w:rsid w:val="00DE773D"/>
    <w:rsid w:val="00DE78B8"/>
    <w:rsid w:val="00DE7D3F"/>
    <w:rsid w:val="00DF0102"/>
    <w:rsid w:val="00DF0A40"/>
    <w:rsid w:val="00DF134A"/>
    <w:rsid w:val="00DF2215"/>
    <w:rsid w:val="00DF27DF"/>
    <w:rsid w:val="00DF2DBF"/>
    <w:rsid w:val="00DF71DB"/>
    <w:rsid w:val="00DF7460"/>
    <w:rsid w:val="00E004C4"/>
    <w:rsid w:val="00E03151"/>
    <w:rsid w:val="00E04714"/>
    <w:rsid w:val="00E04DF8"/>
    <w:rsid w:val="00E05215"/>
    <w:rsid w:val="00E052D1"/>
    <w:rsid w:val="00E05689"/>
    <w:rsid w:val="00E05C7B"/>
    <w:rsid w:val="00E06CE6"/>
    <w:rsid w:val="00E0761B"/>
    <w:rsid w:val="00E07FAC"/>
    <w:rsid w:val="00E104D7"/>
    <w:rsid w:val="00E105E0"/>
    <w:rsid w:val="00E1167D"/>
    <w:rsid w:val="00E13B5B"/>
    <w:rsid w:val="00E13C65"/>
    <w:rsid w:val="00E20697"/>
    <w:rsid w:val="00E244F3"/>
    <w:rsid w:val="00E24B2B"/>
    <w:rsid w:val="00E24BD1"/>
    <w:rsid w:val="00E259F8"/>
    <w:rsid w:val="00E25BD1"/>
    <w:rsid w:val="00E3056D"/>
    <w:rsid w:val="00E306B2"/>
    <w:rsid w:val="00E334EA"/>
    <w:rsid w:val="00E3558A"/>
    <w:rsid w:val="00E364A3"/>
    <w:rsid w:val="00E408F9"/>
    <w:rsid w:val="00E4292D"/>
    <w:rsid w:val="00E43A0D"/>
    <w:rsid w:val="00E43C37"/>
    <w:rsid w:val="00E44E66"/>
    <w:rsid w:val="00E45FE4"/>
    <w:rsid w:val="00E4728A"/>
    <w:rsid w:val="00E50066"/>
    <w:rsid w:val="00E51207"/>
    <w:rsid w:val="00E51314"/>
    <w:rsid w:val="00E52C51"/>
    <w:rsid w:val="00E53C5E"/>
    <w:rsid w:val="00E54D22"/>
    <w:rsid w:val="00E56C39"/>
    <w:rsid w:val="00E57380"/>
    <w:rsid w:val="00E60235"/>
    <w:rsid w:val="00E606FE"/>
    <w:rsid w:val="00E609A9"/>
    <w:rsid w:val="00E623F3"/>
    <w:rsid w:val="00E63E4F"/>
    <w:rsid w:val="00E670CD"/>
    <w:rsid w:val="00E67A18"/>
    <w:rsid w:val="00E705A6"/>
    <w:rsid w:val="00E7071B"/>
    <w:rsid w:val="00E73959"/>
    <w:rsid w:val="00E74297"/>
    <w:rsid w:val="00E749DC"/>
    <w:rsid w:val="00E81B5A"/>
    <w:rsid w:val="00E863AF"/>
    <w:rsid w:val="00E87505"/>
    <w:rsid w:val="00E875AD"/>
    <w:rsid w:val="00E8778C"/>
    <w:rsid w:val="00E92D5D"/>
    <w:rsid w:val="00E92DDB"/>
    <w:rsid w:val="00E940E6"/>
    <w:rsid w:val="00E943D1"/>
    <w:rsid w:val="00E96215"/>
    <w:rsid w:val="00E96853"/>
    <w:rsid w:val="00E96B81"/>
    <w:rsid w:val="00EA03F6"/>
    <w:rsid w:val="00EA0A1C"/>
    <w:rsid w:val="00EA0D18"/>
    <w:rsid w:val="00EA4285"/>
    <w:rsid w:val="00EB22F6"/>
    <w:rsid w:val="00EB2AD3"/>
    <w:rsid w:val="00EB345E"/>
    <w:rsid w:val="00EB377A"/>
    <w:rsid w:val="00EB3837"/>
    <w:rsid w:val="00EB5E51"/>
    <w:rsid w:val="00EB642A"/>
    <w:rsid w:val="00EC01BB"/>
    <w:rsid w:val="00EC03DC"/>
    <w:rsid w:val="00EC091E"/>
    <w:rsid w:val="00EC0B23"/>
    <w:rsid w:val="00EC3803"/>
    <w:rsid w:val="00EC6A16"/>
    <w:rsid w:val="00EC6CC9"/>
    <w:rsid w:val="00ED4BFD"/>
    <w:rsid w:val="00ED53D8"/>
    <w:rsid w:val="00ED5CE5"/>
    <w:rsid w:val="00ED60DD"/>
    <w:rsid w:val="00ED744D"/>
    <w:rsid w:val="00EE042A"/>
    <w:rsid w:val="00EE0C06"/>
    <w:rsid w:val="00EE18A8"/>
    <w:rsid w:val="00EE1B2F"/>
    <w:rsid w:val="00EE1B41"/>
    <w:rsid w:val="00EE2A06"/>
    <w:rsid w:val="00EF089B"/>
    <w:rsid w:val="00EF6D87"/>
    <w:rsid w:val="00F0020D"/>
    <w:rsid w:val="00F0164E"/>
    <w:rsid w:val="00F02C56"/>
    <w:rsid w:val="00F036ED"/>
    <w:rsid w:val="00F03976"/>
    <w:rsid w:val="00F042CD"/>
    <w:rsid w:val="00F0572D"/>
    <w:rsid w:val="00F17CBF"/>
    <w:rsid w:val="00F17DA5"/>
    <w:rsid w:val="00F24986"/>
    <w:rsid w:val="00F26623"/>
    <w:rsid w:val="00F26BC6"/>
    <w:rsid w:val="00F27BA8"/>
    <w:rsid w:val="00F31139"/>
    <w:rsid w:val="00F337C0"/>
    <w:rsid w:val="00F358C8"/>
    <w:rsid w:val="00F37AAF"/>
    <w:rsid w:val="00F40464"/>
    <w:rsid w:val="00F40D12"/>
    <w:rsid w:val="00F42186"/>
    <w:rsid w:val="00F42CFA"/>
    <w:rsid w:val="00F44047"/>
    <w:rsid w:val="00F44521"/>
    <w:rsid w:val="00F463B3"/>
    <w:rsid w:val="00F515FB"/>
    <w:rsid w:val="00F519D6"/>
    <w:rsid w:val="00F52D57"/>
    <w:rsid w:val="00F6064A"/>
    <w:rsid w:val="00F61ADF"/>
    <w:rsid w:val="00F63B89"/>
    <w:rsid w:val="00F6661E"/>
    <w:rsid w:val="00F66A18"/>
    <w:rsid w:val="00F70277"/>
    <w:rsid w:val="00F7096A"/>
    <w:rsid w:val="00F717FE"/>
    <w:rsid w:val="00F73BF3"/>
    <w:rsid w:val="00F74981"/>
    <w:rsid w:val="00F75120"/>
    <w:rsid w:val="00F757B7"/>
    <w:rsid w:val="00F75F46"/>
    <w:rsid w:val="00F77641"/>
    <w:rsid w:val="00F80546"/>
    <w:rsid w:val="00F83496"/>
    <w:rsid w:val="00F8419E"/>
    <w:rsid w:val="00F8791C"/>
    <w:rsid w:val="00F87946"/>
    <w:rsid w:val="00F92B37"/>
    <w:rsid w:val="00F95EEA"/>
    <w:rsid w:val="00F969B0"/>
    <w:rsid w:val="00FA2330"/>
    <w:rsid w:val="00FA392A"/>
    <w:rsid w:val="00FA490F"/>
    <w:rsid w:val="00FA4A99"/>
    <w:rsid w:val="00FA5BB7"/>
    <w:rsid w:val="00FA5C02"/>
    <w:rsid w:val="00FA713F"/>
    <w:rsid w:val="00FB0512"/>
    <w:rsid w:val="00FB0BBD"/>
    <w:rsid w:val="00FB0EA9"/>
    <w:rsid w:val="00FB49EE"/>
    <w:rsid w:val="00FB51B6"/>
    <w:rsid w:val="00FB551C"/>
    <w:rsid w:val="00FB6223"/>
    <w:rsid w:val="00FB658F"/>
    <w:rsid w:val="00FB71E6"/>
    <w:rsid w:val="00FC1495"/>
    <w:rsid w:val="00FC2B21"/>
    <w:rsid w:val="00FC3121"/>
    <w:rsid w:val="00FC3C8F"/>
    <w:rsid w:val="00FC3D76"/>
    <w:rsid w:val="00FC3ED6"/>
    <w:rsid w:val="00FC4AAF"/>
    <w:rsid w:val="00FC73F2"/>
    <w:rsid w:val="00FC7C34"/>
    <w:rsid w:val="00FD0FD8"/>
    <w:rsid w:val="00FD438A"/>
    <w:rsid w:val="00FD4448"/>
    <w:rsid w:val="00FD5001"/>
    <w:rsid w:val="00FD63AF"/>
    <w:rsid w:val="00FD68BE"/>
    <w:rsid w:val="00FE099F"/>
    <w:rsid w:val="00FE0E04"/>
    <w:rsid w:val="00FE10A6"/>
    <w:rsid w:val="00FE5987"/>
    <w:rsid w:val="00FE68C9"/>
    <w:rsid w:val="00FE7368"/>
    <w:rsid w:val="00FF1175"/>
    <w:rsid w:val="00FF4812"/>
    <w:rsid w:val="00FF4F86"/>
    <w:rsid w:val="00FF5A1D"/>
    <w:rsid w:val="00FF6D4E"/>
    <w:rsid w:val="00FF716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0" w:unhideWhenUsed="0" w:qFormat="1"/>
    <w:lsdException w:name="heading 6" w:semiHidden="0" w:uiPriority="0"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B079E"/>
    <w:rPr>
      <w:sz w:val="24"/>
      <w:szCs w:val="24"/>
    </w:rPr>
  </w:style>
  <w:style w:type="paragraph" w:styleId="1">
    <w:name w:val="heading 1"/>
    <w:basedOn w:val="a0"/>
    <w:next w:val="a0"/>
    <w:link w:val="1Char"/>
    <w:qFormat/>
    <w:rsid w:val="00194567"/>
    <w:pPr>
      <w:keepNext/>
      <w:ind w:right="-341"/>
      <w:jc w:val="center"/>
      <w:outlineLvl w:val="0"/>
    </w:pPr>
    <w:rPr>
      <w:b/>
      <w:sz w:val="28"/>
    </w:rPr>
  </w:style>
  <w:style w:type="paragraph" w:styleId="2">
    <w:name w:val="heading 2"/>
    <w:basedOn w:val="a0"/>
    <w:next w:val="a0"/>
    <w:link w:val="2Char"/>
    <w:qFormat/>
    <w:rsid w:val="00194567"/>
    <w:pPr>
      <w:keepNext/>
      <w:ind w:right="-341"/>
      <w:jc w:val="center"/>
      <w:outlineLvl w:val="1"/>
    </w:pPr>
    <w:rPr>
      <w:b/>
      <w:sz w:val="32"/>
      <w:szCs w:val="20"/>
    </w:rPr>
  </w:style>
  <w:style w:type="paragraph" w:styleId="3">
    <w:name w:val="heading 3"/>
    <w:basedOn w:val="a0"/>
    <w:next w:val="a0"/>
    <w:link w:val="3Char"/>
    <w:qFormat/>
    <w:rsid w:val="00194567"/>
    <w:pPr>
      <w:keepNext/>
      <w:ind w:right="-341"/>
      <w:jc w:val="both"/>
      <w:outlineLvl w:val="2"/>
    </w:pPr>
    <w:rPr>
      <w:szCs w:val="20"/>
    </w:rPr>
  </w:style>
  <w:style w:type="paragraph" w:styleId="4">
    <w:name w:val="heading 4"/>
    <w:basedOn w:val="a0"/>
    <w:next w:val="a0"/>
    <w:qFormat/>
    <w:rsid w:val="00194567"/>
    <w:pPr>
      <w:keepNext/>
      <w:outlineLvl w:val="3"/>
    </w:pPr>
    <w:rPr>
      <w:rFonts w:ascii="Arial" w:hAnsi="Arial"/>
      <w:b/>
      <w:sz w:val="20"/>
      <w:szCs w:val="20"/>
    </w:rPr>
  </w:style>
  <w:style w:type="paragraph" w:styleId="5">
    <w:name w:val="heading 5"/>
    <w:basedOn w:val="a0"/>
    <w:next w:val="a0"/>
    <w:link w:val="5Char"/>
    <w:qFormat/>
    <w:rsid w:val="00194567"/>
    <w:pPr>
      <w:keepNext/>
      <w:ind w:right="26"/>
      <w:jc w:val="center"/>
      <w:outlineLvl w:val="4"/>
    </w:pPr>
    <w:rPr>
      <w:b/>
      <w:sz w:val="32"/>
    </w:rPr>
  </w:style>
  <w:style w:type="paragraph" w:styleId="6">
    <w:name w:val="heading 6"/>
    <w:basedOn w:val="a0"/>
    <w:next w:val="a0"/>
    <w:qFormat/>
    <w:rsid w:val="00194567"/>
    <w:pPr>
      <w:keepNext/>
      <w:ind w:right="-341" w:firstLine="720"/>
      <w:jc w:val="both"/>
      <w:outlineLvl w:val="5"/>
    </w:pPr>
    <w:rPr>
      <w:rFonts w:ascii="Arial" w:hAnsi="Arial"/>
      <w:b/>
      <w:bCs/>
    </w:rPr>
  </w:style>
  <w:style w:type="paragraph" w:styleId="7">
    <w:name w:val="heading 7"/>
    <w:basedOn w:val="a0"/>
    <w:next w:val="a0"/>
    <w:qFormat/>
    <w:rsid w:val="00194567"/>
    <w:pPr>
      <w:keepNext/>
      <w:ind w:right="-199"/>
      <w:jc w:val="center"/>
      <w:outlineLvl w:val="6"/>
    </w:pPr>
    <w:rPr>
      <w:rFonts w:ascii="Arial" w:hAnsi="Arial" w:cs="Arial"/>
      <w:b/>
      <w:bC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Char"/>
    <w:uiPriority w:val="99"/>
    <w:qFormat/>
    <w:rsid w:val="00194567"/>
    <w:pPr>
      <w:pBdr>
        <w:top w:val="thinThickLargeGap" w:sz="24" w:space="1" w:color="auto"/>
        <w:bottom w:val="thickThinLargeGap" w:sz="24" w:space="1" w:color="auto"/>
      </w:pBdr>
      <w:ind w:right="-341"/>
      <w:jc w:val="center"/>
    </w:pPr>
    <w:rPr>
      <w:szCs w:val="20"/>
    </w:rPr>
  </w:style>
  <w:style w:type="paragraph" w:styleId="a5">
    <w:name w:val="Body Text"/>
    <w:basedOn w:val="a0"/>
    <w:link w:val="Char0"/>
    <w:rsid w:val="00194567"/>
    <w:pPr>
      <w:jc w:val="both"/>
    </w:pPr>
    <w:rPr>
      <w:rFonts w:ascii="Arial" w:hAnsi="Arial"/>
      <w:szCs w:val="20"/>
      <w:lang w:val="en-US"/>
    </w:rPr>
  </w:style>
  <w:style w:type="paragraph" w:styleId="20">
    <w:name w:val="Body Text 2"/>
    <w:basedOn w:val="a0"/>
    <w:rsid w:val="00194567"/>
    <w:pPr>
      <w:ind w:right="-341"/>
      <w:jc w:val="both"/>
    </w:pPr>
    <w:rPr>
      <w:szCs w:val="20"/>
    </w:rPr>
  </w:style>
  <w:style w:type="paragraph" w:styleId="30">
    <w:name w:val="Body Text 3"/>
    <w:basedOn w:val="a0"/>
    <w:link w:val="3Char0"/>
    <w:rsid w:val="00194567"/>
    <w:pPr>
      <w:pBdr>
        <w:top w:val="single" w:sz="12" w:space="1" w:color="auto" w:shadow="1"/>
        <w:left w:val="single" w:sz="12" w:space="1" w:color="auto" w:shadow="1"/>
        <w:bottom w:val="single" w:sz="12" w:space="1" w:color="auto" w:shadow="1"/>
        <w:right w:val="single" w:sz="12" w:space="1" w:color="auto" w:shadow="1"/>
      </w:pBdr>
      <w:shd w:val="pct15" w:color="auto" w:fill="FFFFFF"/>
      <w:ind w:right="-341"/>
      <w:jc w:val="center"/>
    </w:pPr>
    <w:rPr>
      <w:b/>
      <w:szCs w:val="20"/>
    </w:rPr>
  </w:style>
  <w:style w:type="paragraph" w:styleId="a6">
    <w:name w:val="Block Text"/>
    <w:basedOn w:val="a0"/>
    <w:rsid w:val="00194567"/>
    <w:pPr>
      <w:ind w:left="284" w:right="-58" w:firstLine="424"/>
      <w:jc w:val="both"/>
    </w:pPr>
    <w:rPr>
      <w:szCs w:val="20"/>
    </w:rPr>
  </w:style>
  <w:style w:type="paragraph" w:styleId="a7">
    <w:name w:val="header"/>
    <w:basedOn w:val="a0"/>
    <w:link w:val="Char1"/>
    <w:uiPriority w:val="99"/>
    <w:rsid w:val="00194567"/>
    <w:pPr>
      <w:tabs>
        <w:tab w:val="center" w:pos="4153"/>
        <w:tab w:val="right" w:pos="8306"/>
      </w:tabs>
    </w:pPr>
  </w:style>
  <w:style w:type="paragraph" w:styleId="a8">
    <w:name w:val="footer"/>
    <w:basedOn w:val="a0"/>
    <w:link w:val="Char2"/>
    <w:uiPriority w:val="99"/>
    <w:rsid w:val="00194567"/>
    <w:pPr>
      <w:tabs>
        <w:tab w:val="center" w:pos="4153"/>
        <w:tab w:val="right" w:pos="8306"/>
      </w:tabs>
    </w:pPr>
  </w:style>
  <w:style w:type="character" w:styleId="a9">
    <w:name w:val="page number"/>
    <w:basedOn w:val="a1"/>
    <w:rsid w:val="00194567"/>
  </w:style>
  <w:style w:type="paragraph" w:styleId="aa">
    <w:name w:val="Body Text Indent"/>
    <w:basedOn w:val="a0"/>
    <w:rsid w:val="001D6781"/>
    <w:pPr>
      <w:spacing w:after="120"/>
      <w:ind w:left="283"/>
    </w:pPr>
  </w:style>
  <w:style w:type="paragraph" w:styleId="ab">
    <w:name w:val="Balloon Text"/>
    <w:basedOn w:val="a0"/>
    <w:semiHidden/>
    <w:rsid w:val="00681E56"/>
    <w:rPr>
      <w:rFonts w:ascii="Tahoma" w:hAnsi="Tahoma" w:cs="Tahoma"/>
      <w:sz w:val="16"/>
      <w:szCs w:val="16"/>
    </w:rPr>
  </w:style>
  <w:style w:type="paragraph" w:styleId="ac">
    <w:name w:val="List Bullet"/>
    <w:basedOn w:val="a0"/>
    <w:autoRedefine/>
    <w:rsid w:val="006976FA"/>
    <w:pPr>
      <w:spacing w:before="120" w:after="120"/>
      <w:ind w:left="283" w:hanging="283"/>
      <w:jc w:val="both"/>
    </w:pPr>
    <w:rPr>
      <w:szCs w:val="20"/>
      <w:lang w:val="en-GB"/>
    </w:rPr>
  </w:style>
  <w:style w:type="paragraph" w:styleId="ad">
    <w:name w:val="Plain Text"/>
    <w:basedOn w:val="a0"/>
    <w:rsid w:val="006976FA"/>
    <w:pPr>
      <w:spacing w:line="288" w:lineRule="auto"/>
      <w:ind w:firstLine="425"/>
      <w:jc w:val="both"/>
    </w:pPr>
    <w:rPr>
      <w:rFonts w:ascii="Verdana" w:hAnsi="Verdana"/>
      <w:sz w:val="18"/>
      <w:szCs w:val="20"/>
      <w:lang w:eastAsia="en-US"/>
    </w:rPr>
  </w:style>
  <w:style w:type="paragraph" w:customStyle="1" w:styleId="Default">
    <w:name w:val="Default"/>
    <w:rsid w:val="002C093F"/>
    <w:pPr>
      <w:autoSpaceDE w:val="0"/>
      <w:autoSpaceDN w:val="0"/>
      <w:adjustRightInd w:val="0"/>
    </w:pPr>
    <w:rPr>
      <w:rFonts w:ascii="Arial Narrow" w:hAnsi="Arial Narrow" w:cs="Arial Narrow"/>
      <w:color w:val="000000"/>
      <w:sz w:val="24"/>
      <w:szCs w:val="24"/>
    </w:rPr>
  </w:style>
  <w:style w:type="paragraph" w:customStyle="1" w:styleId="as">
    <w:name w:val=".as..."/>
    <w:basedOn w:val="Default"/>
    <w:next w:val="Default"/>
    <w:uiPriority w:val="99"/>
    <w:rsid w:val="002C093F"/>
    <w:pPr>
      <w:widowControl w:val="0"/>
    </w:pPr>
    <w:rPr>
      <w:rFonts w:ascii="Arial" w:hAnsi="Arial" w:cs="Arial"/>
      <w:color w:val="auto"/>
    </w:rPr>
  </w:style>
  <w:style w:type="paragraph" w:customStyle="1" w:styleId="Saee2">
    <w:name w:val="S.µa .e.µe... 2"/>
    <w:basedOn w:val="Default"/>
    <w:next w:val="Default"/>
    <w:uiPriority w:val="99"/>
    <w:rsid w:val="002C093F"/>
    <w:pPr>
      <w:widowControl w:val="0"/>
      <w:spacing w:before="60" w:after="60"/>
    </w:pPr>
    <w:rPr>
      <w:rFonts w:ascii="Arial" w:hAnsi="Arial" w:cs="Arial"/>
      <w:color w:val="auto"/>
    </w:rPr>
  </w:style>
  <w:style w:type="paragraph" w:customStyle="1" w:styleId="Saee3">
    <w:name w:val="S.µa .e.µe... 3"/>
    <w:basedOn w:val="Default"/>
    <w:next w:val="Default"/>
    <w:uiPriority w:val="99"/>
    <w:rsid w:val="002C093F"/>
    <w:pPr>
      <w:widowControl w:val="0"/>
    </w:pPr>
    <w:rPr>
      <w:rFonts w:ascii="Arial" w:hAnsi="Arial" w:cs="Arial"/>
      <w:color w:val="auto"/>
    </w:rPr>
  </w:style>
  <w:style w:type="paragraph" w:customStyle="1" w:styleId="Default1">
    <w:name w:val="Default1"/>
    <w:basedOn w:val="Default"/>
    <w:next w:val="Default"/>
    <w:uiPriority w:val="99"/>
    <w:rsid w:val="002C093F"/>
    <w:pPr>
      <w:widowControl w:val="0"/>
    </w:pPr>
    <w:rPr>
      <w:rFonts w:ascii="Arial" w:hAnsi="Arial" w:cs="Arial"/>
      <w:color w:val="auto"/>
    </w:rPr>
  </w:style>
  <w:style w:type="paragraph" w:customStyle="1" w:styleId="Style3">
    <w:name w:val="Style3"/>
    <w:basedOn w:val="a0"/>
    <w:uiPriority w:val="99"/>
    <w:rsid w:val="007A5DA1"/>
    <w:pPr>
      <w:widowControl w:val="0"/>
      <w:autoSpaceDE w:val="0"/>
      <w:autoSpaceDN w:val="0"/>
      <w:adjustRightInd w:val="0"/>
      <w:spacing w:line="274" w:lineRule="exact"/>
      <w:ind w:hanging="346"/>
    </w:pPr>
  </w:style>
  <w:style w:type="paragraph" w:customStyle="1" w:styleId="Style4">
    <w:name w:val="Style4"/>
    <w:basedOn w:val="a0"/>
    <w:uiPriority w:val="99"/>
    <w:rsid w:val="007A5DA1"/>
    <w:pPr>
      <w:widowControl w:val="0"/>
      <w:autoSpaceDE w:val="0"/>
      <w:autoSpaceDN w:val="0"/>
      <w:adjustRightInd w:val="0"/>
      <w:spacing w:line="281" w:lineRule="exact"/>
      <w:ind w:hanging="353"/>
    </w:pPr>
  </w:style>
  <w:style w:type="paragraph" w:customStyle="1" w:styleId="Style5">
    <w:name w:val="Style5"/>
    <w:basedOn w:val="a0"/>
    <w:uiPriority w:val="99"/>
    <w:rsid w:val="007A5DA1"/>
    <w:pPr>
      <w:widowControl w:val="0"/>
      <w:autoSpaceDE w:val="0"/>
      <w:autoSpaceDN w:val="0"/>
      <w:adjustRightInd w:val="0"/>
      <w:spacing w:line="274" w:lineRule="exact"/>
    </w:pPr>
  </w:style>
  <w:style w:type="character" w:customStyle="1" w:styleId="FontStyle13">
    <w:name w:val="Font Style13"/>
    <w:uiPriority w:val="99"/>
    <w:rsid w:val="007A5DA1"/>
    <w:rPr>
      <w:rFonts w:ascii="Times New Roman" w:hAnsi="Times New Roman" w:cs="Times New Roman"/>
      <w:sz w:val="22"/>
      <w:szCs w:val="22"/>
    </w:rPr>
  </w:style>
  <w:style w:type="character" w:customStyle="1" w:styleId="FontStyle14">
    <w:name w:val="Font Style14"/>
    <w:uiPriority w:val="99"/>
    <w:rsid w:val="007A5DA1"/>
    <w:rPr>
      <w:rFonts w:ascii="Times New Roman" w:hAnsi="Times New Roman" w:cs="Times New Roman"/>
      <w:b/>
      <w:bCs/>
      <w:smallCaps/>
      <w:sz w:val="22"/>
      <w:szCs w:val="22"/>
    </w:rPr>
  </w:style>
  <w:style w:type="character" w:styleId="-">
    <w:name w:val="Hyperlink"/>
    <w:uiPriority w:val="99"/>
    <w:rsid w:val="00C1005C"/>
    <w:rPr>
      <w:color w:val="0000FF"/>
      <w:u w:val="single"/>
    </w:rPr>
  </w:style>
  <w:style w:type="character" w:customStyle="1" w:styleId="FontStyle67">
    <w:name w:val="Font Style67"/>
    <w:rsid w:val="003E2472"/>
    <w:rPr>
      <w:rFonts w:ascii="Times New Roman" w:hAnsi="Times New Roman" w:cs="Times New Roman"/>
      <w:sz w:val="20"/>
      <w:szCs w:val="20"/>
    </w:rPr>
  </w:style>
  <w:style w:type="character" w:customStyle="1" w:styleId="1Char">
    <w:name w:val="Επικεφαλίδα 1 Char"/>
    <w:link w:val="1"/>
    <w:rsid w:val="00144B8B"/>
    <w:rPr>
      <w:b/>
      <w:sz w:val="28"/>
      <w:szCs w:val="24"/>
    </w:rPr>
  </w:style>
  <w:style w:type="character" w:customStyle="1" w:styleId="Char0">
    <w:name w:val="Σώμα κειμένου Char"/>
    <w:link w:val="a5"/>
    <w:rsid w:val="00144B8B"/>
    <w:rPr>
      <w:rFonts w:ascii="Arial" w:hAnsi="Arial"/>
      <w:sz w:val="24"/>
      <w:lang w:val="en-US"/>
    </w:rPr>
  </w:style>
  <w:style w:type="paragraph" w:styleId="31">
    <w:name w:val="Body Text Indent 3"/>
    <w:basedOn w:val="a0"/>
    <w:link w:val="3Char1"/>
    <w:rsid w:val="005678F6"/>
    <w:pPr>
      <w:spacing w:after="120"/>
      <w:ind w:left="283"/>
    </w:pPr>
    <w:rPr>
      <w:rFonts w:ascii="Courier New" w:hAnsi="Courier New"/>
      <w:sz w:val="16"/>
      <w:szCs w:val="16"/>
      <w:lang w:val="en-GB"/>
    </w:rPr>
  </w:style>
  <w:style w:type="character" w:customStyle="1" w:styleId="3Char1">
    <w:name w:val="Σώμα κείμενου με εσοχή 3 Char"/>
    <w:link w:val="31"/>
    <w:rsid w:val="005678F6"/>
    <w:rPr>
      <w:rFonts w:ascii="Courier New" w:hAnsi="Courier New"/>
      <w:sz w:val="16"/>
      <w:szCs w:val="16"/>
      <w:lang w:val="en-GB"/>
    </w:rPr>
  </w:style>
  <w:style w:type="character" w:customStyle="1" w:styleId="Char1">
    <w:name w:val="Κεφαλίδα Char"/>
    <w:link w:val="a7"/>
    <w:uiPriority w:val="99"/>
    <w:rsid w:val="00B5693B"/>
    <w:rPr>
      <w:sz w:val="24"/>
      <w:szCs w:val="24"/>
    </w:rPr>
  </w:style>
  <w:style w:type="paragraph" w:styleId="ae">
    <w:name w:val="No Spacing"/>
    <w:uiPriority w:val="1"/>
    <w:qFormat/>
    <w:rsid w:val="00B5693B"/>
    <w:rPr>
      <w:rFonts w:ascii="Calibri" w:eastAsia="Calibri" w:hAnsi="Calibri"/>
      <w:sz w:val="22"/>
      <w:szCs w:val="22"/>
      <w:lang w:eastAsia="en-US"/>
    </w:rPr>
  </w:style>
  <w:style w:type="paragraph" w:styleId="af">
    <w:name w:val="List Paragraph"/>
    <w:basedOn w:val="a0"/>
    <w:uiPriority w:val="34"/>
    <w:qFormat/>
    <w:rsid w:val="009B1380"/>
    <w:pPr>
      <w:ind w:left="720"/>
    </w:pPr>
  </w:style>
  <w:style w:type="character" w:customStyle="1" w:styleId="FontStyle65">
    <w:name w:val="Font Style65"/>
    <w:uiPriority w:val="99"/>
    <w:rsid w:val="0055521A"/>
    <w:rPr>
      <w:rFonts w:ascii="Times New Roman" w:hAnsi="Times New Roman" w:cs="Times New Roman" w:hint="default"/>
      <w:b/>
      <w:bCs/>
      <w:sz w:val="26"/>
      <w:szCs w:val="26"/>
    </w:rPr>
  </w:style>
  <w:style w:type="character" w:customStyle="1" w:styleId="2Char">
    <w:name w:val="Επικεφαλίδα 2 Char"/>
    <w:link w:val="2"/>
    <w:rsid w:val="001E0BF9"/>
    <w:rPr>
      <w:b/>
      <w:sz w:val="32"/>
    </w:rPr>
  </w:style>
  <w:style w:type="character" w:customStyle="1" w:styleId="5Char">
    <w:name w:val="Επικεφαλίδα 5 Char"/>
    <w:link w:val="5"/>
    <w:rsid w:val="001E0BF9"/>
    <w:rPr>
      <w:b/>
      <w:sz w:val="32"/>
      <w:szCs w:val="24"/>
    </w:rPr>
  </w:style>
  <w:style w:type="character" w:customStyle="1" w:styleId="3Char0">
    <w:name w:val="Σώμα κείμενου 3 Char"/>
    <w:link w:val="30"/>
    <w:rsid w:val="001E0BF9"/>
    <w:rPr>
      <w:b/>
      <w:sz w:val="24"/>
      <w:shd w:val="pct15" w:color="auto" w:fill="FFFFFF"/>
    </w:rPr>
  </w:style>
  <w:style w:type="table" w:styleId="af0">
    <w:name w:val="Table Grid"/>
    <w:basedOn w:val="a2"/>
    <w:rsid w:val="000E2FD2"/>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
    <w:name w:val="Τίτλος Char"/>
    <w:link w:val="a4"/>
    <w:uiPriority w:val="99"/>
    <w:rsid w:val="00827869"/>
    <w:rPr>
      <w:sz w:val="24"/>
    </w:rPr>
  </w:style>
  <w:style w:type="character" w:customStyle="1" w:styleId="3Char">
    <w:name w:val="Επικεφαλίδα 3 Char"/>
    <w:link w:val="3"/>
    <w:rsid w:val="00390EBA"/>
    <w:rPr>
      <w:sz w:val="24"/>
    </w:rPr>
  </w:style>
  <w:style w:type="character" w:customStyle="1" w:styleId="af1">
    <w:name w:val="Σώμα κειμένου_"/>
    <w:link w:val="10"/>
    <w:rsid w:val="00973C47"/>
    <w:rPr>
      <w:rFonts w:ascii="Lucida Sans Unicode" w:eastAsia="Lucida Sans Unicode" w:hAnsi="Lucida Sans Unicode" w:cs="Lucida Sans Unicode"/>
      <w:sz w:val="18"/>
      <w:szCs w:val="18"/>
      <w:shd w:val="clear" w:color="auto" w:fill="FFFFFF"/>
    </w:rPr>
  </w:style>
  <w:style w:type="paragraph" w:customStyle="1" w:styleId="10">
    <w:name w:val="Σώμα κειμένου10"/>
    <w:basedOn w:val="a0"/>
    <w:link w:val="af1"/>
    <w:rsid w:val="00973C47"/>
    <w:pPr>
      <w:widowControl w:val="0"/>
      <w:shd w:val="clear" w:color="auto" w:fill="FFFFFF"/>
      <w:spacing w:after="120" w:line="0" w:lineRule="atLeast"/>
      <w:ind w:hanging="720"/>
    </w:pPr>
    <w:rPr>
      <w:rFonts w:ascii="Lucida Sans Unicode" w:eastAsia="Lucida Sans Unicode" w:hAnsi="Lucida Sans Unicode"/>
      <w:sz w:val="18"/>
      <w:szCs w:val="18"/>
    </w:rPr>
  </w:style>
  <w:style w:type="character" w:customStyle="1" w:styleId="21">
    <w:name w:val="Σώμα κειμένου2"/>
    <w:rsid w:val="00DE35FA"/>
    <w:rPr>
      <w:rFonts w:ascii="Lucida Sans Unicode" w:eastAsia="Lucida Sans Unicode" w:hAnsi="Lucida Sans Unicode" w:cs="Lucida Sans Unicode"/>
      <w:b w:val="0"/>
      <w:bCs w:val="0"/>
      <w:i w:val="0"/>
      <w:iCs w:val="0"/>
      <w:smallCaps w:val="0"/>
      <w:strike w:val="0"/>
      <w:color w:val="000000"/>
      <w:spacing w:val="0"/>
      <w:w w:val="100"/>
      <w:position w:val="0"/>
      <w:sz w:val="18"/>
      <w:szCs w:val="18"/>
      <w:u w:val="none"/>
      <w:shd w:val="clear" w:color="auto" w:fill="FFFFFF"/>
      <w:lang w:val="el-GR" w:eastAsia="el-GR" w:bidi="el-GR"/>
    </w:rPr>
  </w:style>
  <w:style w:type="character" w:customStyle="1" w:styleId="11">
    <w:name w:val="Σώμα κειμένου1"/>
    <w:rsid w:val="00CB5707"/>
    <w:rPr>
      <w:rFonts w:ascii="Lucida Sans Unicode" w:eastAsia="Lucida Sans Unicode" w:hAnsi="Lucida Sans Unicode" w:cs="Lucida Sans Unicode"/>
      <w:b w:val="0"/>
      <w:bCs w:val="0"/>
      <w:i w:val="0"/>
      <w:iCs w:val="0"/>
      <w:smallCaps w:val="0"/>
      <w:strike w:val="0"/>
      <w:color w:val="000000"/>
      <w:spacing w:val="0"/>
      <w:w w:val="100"/>
      <w:position w:val="0"/>
      <w:sz w:val="18"/>
      <w:szCs w:val="18"/>
      <w:u w:val="single"/>
      <w:shd w:val="clear" w:color="auto" w:fill="FFFFFF"/>
      <w:lang w:val="en-US" w:eastAsia="en-US" w:bidi="en-US"/>
    </w:rPr>
  </w:style>
  <w:style w:type="character" w:customStyle="1" w:styleId="32">
    <w:name w:val="Σώμα κειμένου3"/>
    <w:rsid w:val="00CB5707"/>
    <w:rPr>
      <w:rFonts w:ascii="Lucida Sans Unicode" w:eastAsia="Lucida Sans Unicode" w:hAnsi="Lucida Sans Unicode" w:cs="Lucida Sans Unicode"/>
      <w:b w:val="0"/>
      <w:bCs w:val="0"/>
      <w:i w:val="0"/>
      <w:iCs w:val="0"/>
      <w:smallCaps w:val="0"/>
      <w:strike w:val="0"/>
      <w:color w:val="000000"/>
      <w:spacing w:val="0"/>
      <w:w w:val="100"/>
      <w:position w:val="0"/>
      <w:sz w:val="18"/>
      <w:szCs w:val="18"/>
      <w:u w:val="single"/>
      <w:shd w:val="clear" w:color="auto" w:fill="FFFFFF"/>
      <w:lang w:val="el-GR" w:eastAsia="el-GR" w:bidi="el-GR"/>
    </w:rPr>
  </w:style>
  <w:style w:type="character" w:customStyle="1" w:styleId="Calibri">
    <w:name w:val="Σώμα κειμένου + Calibri;Έντονη γραφή"/>
    <w:rsid w:val="00E259F8"/>
    <w:rPr>
      <w:rFonts w:ascii="Calibri" w:eastAsia="Calibri" w:hAnsi="Calibri" w:cs="Calibri"/>
      <w:b/>
      <w:bCs/>
      <w:i w:val="0"/>
      <w:iCs w:val="0"/>
      <w:smallCaps w:val="0"/>
      <w:strike w:val="0"/>
      <w:color w:val="000000"/>
      <w:spacing w:val="0"/>
      <w:w w:val="100"/>
      <w:position w:val="0"/>
      <w:sz w:val="18"/>
      <w:szCs w:val="18"/>
      <w:u w:val="none"/>
      <w:shd w:val="clear" w:color="auto" w:fill="FFFFFF"/>
      <w:lang w:val="el-GR" w:eastAsia="el-GR" w:bidi="el-GR"/>
    </w:rPr>
  </w:style>
  <w:style w:type="character" w:customStyle="1" w:styleId="3Char2">
    <w:name w:val="ΠΠ 3 Char"/>
    <w:link w:val="33"/>
    <w:rsid w:val="00A3672E"/>
    <w:rPr>
      <w:rFonts w:ascii="Calibri" w:eastAsia="Calibri" w:hAnsi="Calibri" w:cs="Calibri"/>
      <w:shd w:val="clear" w:color="auto" w:fill="FFFFFF"/>
    </w:rPr>
  </w:style>
  <w:style w:type="paragraph" w:styleId="33">
    <w:name w:val="toc 3"/>
    <w:basedOn w:val="a0"/>
    <w:link w:val="3Char2"/>
    <w:autoRedefine/>
    <w:rsid w:val="00A3672E"/>
    <w:pPr>
      <w:widowControl w:val="0"/>
      <w:shd w:val="clear" w:color="auto" w:fill="FFFFFF"/>
      <w:spacing w:before="60" w:line="365" w:lineRule="exact"/>
      <w:jc w:val="both"/>
    </w:pPr>
    <w:rPr>
      <w:rFonts w:ascii="Calibri" w:eastAsia="Calibri" w:hAnsi="Calibri"/>
      <w:sz w:val="20"/>
      <w:szCs w:val="20"/>
    </w:rPr>
  </w:style>
  <w:style w:type="character" w:customStyle="1" w:styleId="12">
    <w:name w:val="Σώμα κειμένου + Διάστιχο 1 στ."/>
    <w:rsid w:val="000179E1"/>
    <w:rPr>
      <w:rFonts w:ascii="Lucida Sans Unicode" w:eastAsia="Lucida Sans Unicode" w:hAnsi="Lucida Sans Unicode" w:cs="Lucida Sans Unicode"/>
      <w:b w:val="0"/>
      <w:bCs w:val="0"/>
      <w:i w:val="0"/>
      <w:iCs w:val="0"/>
      <w:smallCaps w:val="0"/>
      <w:strike w:val="0"/>
      <w:color w:val="000000"/>
      <w:spacing w:val="20"/>
      <w:w w:val="100"/>
      <w:position w:val="0"/>
      <w:sz w:val="18"/>
      <w:szCs w:val="18"/>
      <w:u w:val="none"/>
      <w:shd w:val="clear" w:color="auto" w:fill="FFFFFF"/>
      <w:lang w:val="el-GR" w:eastAsia="el-GR" w:bidi="el-GR"/>
    </w:rPr>
  </w:style>
  <w:style w:type="character" w:customStyle="1" w:styleId="34">
    <w:name w:val="Επικεφαλίδα #3_"/>
    <w:rsid w:val="00F8419E"/>
    <w:rPr>
      <w:rFonts w:ascii="Calibri" w:eastAsia="Calibri" w:hAnsi="Calibri" w:cs="Calibri"/>
      <w:b w:val="0"/>
      <w:bCs w:val="0"/>
      <w:i w:val="0"/>
      <w:iCs w:val="0"/>
      <w:smallCaps w:val="0"/>
      <w:strike w:val="0"/>
      <w:sz w:val="20"/>
      <w:szCs w:val="20"/>
      <w:u w:val="none"/>
    </w:rPr>
  </w:style>
  <w:style w:type="character" w:customStyle="1" w:styleId="35">
    <w:name w:val="Επικεφαλίδα #3"/>
    <w:rsid w:val="00F8419E"/>
    <w:rPr>
      <w:rFonts w:ascii="Calibri" w:eastAsia="Calibri" w:hAnsi="Calibri" w:cs="Calibri"/>
      <w:b w:val="0"/>
      <w:bCs w:val="0"/>
      <w:i w:val="0"/>
      <w:iCs w:val="0"/>
      <w:smallCaps w:val="0"/>
      <w:strike w:val="0"/>
      <w:color w:val="000000"/>
      <w:spacing w:val="0"/>
      <w:w w:val="100"/>
      <w:position w:val="0"/>
      <w:sz w:val="20"/>
      <w:szCs w:val="20"/>
      <w:u w:val="none"/>
      <w:lang w:val="el-GR" w:eastAsia="el-GR" w:bidi="el-GR"/>
    </w:rPr>
  </w:style>
  <w:style w:type="character" w:customStyle="1" w:styleId="22">
    <w:name w:val="Επικεφαλίδα #2_"/>
    <w:link w:val="23"/>
    <w:rsid w:val="00846162"/>
    <w:rPr>
      <w:rFonts w:ascii="Calibri" w:eastAsia="Calibri" w:hAnsi="Calibri" w:cs="Calibri"/>
      <w:shd w:val="clear" w:color="auto" w:fill="FFFFFF"/>
    </w:rPr>
  </w:style>
  <w:style w:type="character" w:customStyle="1" w:styleId="24">
    <w:name w:val="Σώμα κειμένου (2)_"/>
    <w:link w:val="25"/>
    <w:rsid w:val="00846162"/>
    <w:rPr>
      <w:rFonts w:ascii="MS Reference Sans Serif" w:eastAsia="MS Reference Sans Serif" w:hAnsi="MS Reference Sans Serif" w:cs="MS Reference Sans Serif"/>
      <w:sz w:val="19"/>
      <w:szCs w:val="19"/>
      <w:shd w:val="clear" w:color="auto" w:fill="FFFFFF"/>
    </w:rPr>
  </w:style>
  <w:style w:type="character" w:customStyle="1" w:styleId="50">
    <w:name w:val="Σώμα κειμένου5"/>
    <w:rsid w:val="00846162"/>
    <w:rPr>
      <w:rFonts w:ascii="Calibri" w:eastAsia="Calibri" w:hAnsi="Calibri" w:cs="Calibri"/>
      <w:b w:val="0"/>
      <w:bCs w:val="0"/>
      <w:i w:val="0"/>
      <w:iCs w:val="0"/>
      <w:smallCaps w:val="0"/>
      <w:strike w:val="0"/>
      <w:color w:val="000000"/>
      <w:spacing w:val="0"/>
      <w:w w:val="100"/>
      <w:position w:val="0"/>
      <w:sz w:val="20"/>
      <w:szCs w:val="20"/>
      <w:u w:val="single"/>
      <w:shd w:val="clear" w:color="auto" w:fill="FFFFFF"/>
      <w:lang w:val="el-GR" w:eastAsia="el-GR" w:bidi="el-GR"/>
    </w:rPr>
  </w:style>
  <w:style w:type="character" w:customStyle="1" w:styleId="36">
    <w:name w:val="Σώμα κειμένου (3)_"/>
    <w:rsid w:val="00846162"/>
    <w:rPr>
      <w:rFonts w:ascii="Calibri" w:eastAsia="Calibri" w:hAnsi="Calibri" w:cs="Calibri"/>
      <w:b w:val="0"/>
      <w:bCs w:val="0"/>
      <w:i/>
      <w:iCs/>
      <w:smallCaps w:val="0"/>
      <w:strike w:val="0"/>
      <w:sz w:val="20"/>
      <w:szCs w:val="20"/>
      <w:u w:val="none"/>
    </w:rPr>
  </w:style>
  <w:style w:type="character" w:customStyle="1" w:styleId="37">
    <w:name w:val="Σώμα κειμένου (3)"/>
    <w:rsid w:val="00846162"/>
    <w:rPr>
      <w:rFonts w:ascii="Calibri" w:eastAsia="Calibri" w:hAnsi="Calibri" w:cs="Calibri"/>
      <w:b w:val="0"/>
      <w:bCs w:val="0"/>
      <w:i/>
      <w:iCs/>
      <w:smallCaps w:val="0"/>
      <w:strike w:val="0"/>
      <w:color w:val="000000"/>
      <w:spacing w:val="0"/>
      <w:w w:val="100"/>
      <w:position w:val="0"/>
      <w:sz w:val="20"/>
      <w:szCs w:val="20"/>
      <w:u w:val="single"/>
      <w:lang w:val="el-GR" w:eastAsia="el-GR" w:bidi="el-GR"/>
    </w:rPr>
  </w:style>
  <w:style w:type="character" w:customStyle="1" w:styleId="38">
    <w:name w:val="Σώμα κειμένου (3) + Χωρίς πλάγια γραφή"/>
    <w:rsid w:val="00846162"/>
    <w:rPr>
      <w:rFonts w:ascii="Calibri" w:eastAsia="Calibri" w:hAnsi="Calibri" w:cs="Calibri"/>
      <w:b w:val="0"/>
      <w:bCs w:val="0"/>
      <w:i/>
      <w:iCs/>
      <w:smallCaps w:val="0"/>
      <w:strike w:val="0"/>
      <w:color w:val="000000"/>
      <w:spacing w:val="0"/>
      <w:w w:val="100"/>
      <w:position w:val="0"/>
      <w:sz w:val="20"/>
      <w:szCs w:val="20"/>
      <w:u w:val="none"/>
    </w:rPr>
  </w:style>
  <w:style w:type="paragraph" w:customStyle="1" w:styleId="8">
    <w:name w:val="Σώμα κειμένου8"/>
    <w:basedOn w:val="a0"/>
    <w:rsid w:val="00846162"/>
    <w:pPr>
      <w:widowControl w:val="0"/>
      <w:shd w:val="clear" w:color="auto" w:fill="FFFFFF"/>
      <w:spacing w:before="60" w:after="660" w:line="326" w:lineRule="exact"/>
      <w:ind w:hanging="360"/>
      <w:jc w:val="center"/>
    </w:pPr>
    <w:rPr>
      <w:rFonts w:ascii="Calibri" w:eastAsia="Calibri" w:hAnsi="Calibri" w:cs="Calibri"/>
      <w:color w:val="000000"/>
      <w:sz w:val="20"/>
      <w:szCs w:val="20"/>
      <w:lang w:bidi="el-GR"/>
    </w:rPr>
  </w:style>
  <w:style w:type="paragraph" w:customStyle="1" w:styleId="23">
    <w:name w:val="Επικεφαλίδα #2"/>
    <w:basedOn w:val="a0"/>
    <w:link w:val="22"/>
    <w:rsid w:val="00846162"/>
    <w:pPr>
      <w:widowControl w:val="0"/>
      <w:shd w:val="clear" w:color="auto" w:fill="FFFFFF"/>
      <w:spacing w:before="300" w:after="300" w:line="0" w:lineRule="atLeast"/>
      <w:ind w:hanging="480"/>
      <w:outlineLvl w:val="1"/>
    </w:pPr>
    <w:rPr>
      <w:rFonts w:ascii="Calibri" w:eastAsia="Calibri" w:hAnsi="Calibri"/>
      <w:sz w:val="20"/>
      <w:szCs w:val="20"/>
    </w:rPr>
  </w:style>
  <w:style w:type="paragraph" w:customStyle="1" w:styleId="25">
    <w:name w:val="Σώμα κειμένου (2)"/>
    <w:basedOn w:val="a0"/>
    <w:link w:val="24"/>
    <w:rsid w:val="00846162"/>
    <w:pPr>
      <w:widowControl w:val="0"/>
      <w:shd w:val="clear" w:color="auto" w:fill="FFFFFF"/>
      <w:spacing w:before="180" w:after="180" w:line="240" w:lineRule="exact"/>
      <w:ind w:hanging="1020"/>
      <w:jc w:val="both"/>
    </w:pPr>
    <w:rPr>
      <w:rFonts w:ascii="MS Reference Sans Serif" w:eastAsia="MS Reference Sans Serif" w:hAnsi="MS Reference Sans Serif"/>
      <w:sz w:val="19"/>
      <w:szCs w:val="19"/>
    </w:rPr>
  </w:style>
  <w:style w:type="character" w:customStyle="1" w:styleId="Exact">
    <w:name w:val="Σώμα κειμένου Exact"/>
    <w:rsid w:val="00296F84"/>
    <w:rPr>
      <w:rFonts w:ascii="Lucida Sans Unicode" w:eastAsia="Lucida Sans Unicode" w:hAnsi="Lucida Sans Unicode" w:cs="Lucida Sans Unicode"/>
      <w:b w:val="0"/>
      <w:bCs w:val="0"/>
      <w:i w:val="0"/>
      <w:iCs w:val="0"/>
      <w:smallCaps w:val="0"/>
      <w:strike w:val="0"/>
      <w:spacing w:val="-1"/>
      <w:sz w:val="17"/>
      <w:szCs w:val="17"/>
      <w:u w:val="none"/>
    </w:rPr>
  </w:style>
  <w:style w:type="character" w:customStyle="1" w:styleId="af2">
    <w:name w:val="Κεφαλίδα ή υποσέλιδο_"/>
    <w:rsid w:val="00296F84"/>
    <w:rPr>
      <w:rFonts w:ascii="Arial" w:eastAsia="Arial" w:hAnsi="Arial" w:cs="Arial"/>
      <w:b w:val="0"/>
      <w:bCs w:val="0"/>
      <w:i w:val="0"/>
      <w:iCs w:val="0"/>
      <w:smallCaps w:val="0"/>
      <w:strike w:val="0"/>
      <w:sz w:val="23"/>
      <w:szCs w:val="23"/>
      <w:u w:val="none"/>
    </w:rPr>
  </w:style>
  <w:style w:type="character" w:customStyle="1" w:styleId="af3">
    <w:name w:val="Κεφαλίδα ή υποσέλιδο"/>
    <w:rsid w:val="00296F84"/>
    <w:rPr>
      <w:rFonts w:ascii="Arial" w:eastAsia="Arial" w:hAnsi="Arial" w:cs="Arial"/>
      <w:b w:val="0"/>
      <w:bCs w:val="0"/>
      <w:i w:val="0"/>
      <w:iCs w:val="0"/>
      <w:smallCaps w:val="0"/>
      <w:strike w:val="0"/>
      <w:color w:val="000000"/>
      <w:spacing w:val="0"/>
      <w:w w:val="100"/>
      <w:position w:val="0"/>
      <w:sz w:val="23"/>
      <w:szCs w:val="23"/>
      <w:u w:val="none"/>
      <w:lang w:val="el-GR" w:eastAsia="el-GR" w:bidi="el-GR"/>
    </w:rPr>
  </w:style>
  <w:style w:type="character" w:customStyle="1" w:styleId="LucidaSansUnicode19-1">
    <w:name w:val="Κεφαλίδα ή υποσέλιδο + Lucida Sans Unicode;19 στ.;Διάστιχο -1 στ."/>
    <w:rsid w:val="00296F84"/>
    <w:rPr>
      <w:rFonts w:ascii="Lucida Sans Unicode" w:eastAsia="Lucida Sans Unicode" w:hAnsi="Lucida Sans Unicode" w:cs="Lucida Sans Unicode"/>
      <w:b w:val="0"/>
      <w:bCs w:val="0"/>
      <w:i w:val="0"/>
      <w:iCs w:val="0"/>
      <w:smallCaps w:val="0"/>
      <w:strike w:val="0"/>
      <w:color w:val="000000"/>
      <w:spacing w:val="-30"/>
      <w:w w:val="100"/>
      <w:position w:val="0"/>
      <w:sz w:val="38"/>
      <w:szCs w:val="38"/>
      <w:u w:val="none"/>
      <w:lang w:val="en-US" w:eastAsia="en-US" w:bidi="en-US"/>
    </w:rPr>
  </w:style>
  <w:style w:type="character" w:customStyle="1" w:styleId="LucidaSansUnicode4">
    <w:name w:val="Κεφαλίδα ή υποσέλιδο + Lucida Sans Unicode;4 στ."/>
    <w:rsid w:val="00296F84"/>
    <w:rPr>
      <w:rFonts w:ascii="Lucida Sans Unicode" w:eastAsia="Lucida Sans Unicode" w:hAnsi="Lucida Sans Unicode" w:cs="Lucida Sans Unicode"/>
      <w:b w:val="0"/>
      <w:bCs w:val="0"/>
      <w:i w:val="0"/>
      <w:iCs w:val="0"/>
      <w:smallCaps w:val="0"/>
      <w:strike w:val="0"/>
      <w:color w:val="000000"/>
      <w:spacing w:val="0"/>
      <w:w w:val="100"/>
      <w:position w:val="0"/>
      <w:sz w:val="8"/>
      <w:szCs w:val="8"/>
      <w:u w:val="none"/>
      <w:lang w:val="el-GR" w:eastAsia="el-GR" w:bidi="el-GR"/>
    </w:rPr>
  </w:style>
  <w:style w:type="character" w:customStyle="1" w:styleId="Calibri1050">
    <w:name w:val="Κεφαλίδα ή υποσέλιδο + Calibri;10;5 στ.;Διάστιχο 0 στ."/>
    <w:rsid w:val="00296F84"/>
    <w:rPr>
      <w:rFonts w:ascii="Calibri" w:eastAsia="Calibri" w:hAnsi="Calibri" w:cs="Calibri"/>
      <w:b w:val="0"/>
      <w:bCs w:val="0"/>
      <w:i w:val="0"/>
      <w:iCs w:val="0"/>
      <w:smallCaps w:val="0"/>
      <w:strike w:val="0"/>
      <w:color w:val="000000"/>
      <w:spacing w:val="10"/>
      <w:w w:val="100"/>
      <w:position w:val="0"/>
      <w:sz w:val="21"/>
      <w:szCs w:val="21"/>
      <w:u w:val="none"/>
      <w:lang w:val="el-GR" w:eastAsia="el-GR" w:bidi="el-GR"/>
    </w:rPr>
  </w:style>
  <w:style w:type="character" w:customStyle="1" w:styleId="51">
    <w:name w:val="Επικεφαλίδα #5_"/>
    <w:rsid w:val="00296F84"/>
    <w:rPr>
      <w:rFonts w:ascii="Lucida Sans Unicode" w:eastAsia="Lucida Sans Unicode" w:hAnsi="Lucida Sans Unicode" w:cs="Lucida Sans Unicode"/>
      <w:b w:val="0"/>
      <w:bCs w:val="0"/>
      <w:i w:val="0"/>
      <w:iCs w:val="0"/>
      <w:smallCaps w:val="0"/>
      <w:strike w:val="0"/>
      <w:spacing w:val="-30"/>
      <w:sz w:val="38"/>
      <w:szCs w:val="38"/>
      <w:u w:val="none"/>
      <w:lang w:val="en-US" w:eastAsia="en-US" w:bidi="en-US"/>
    </w:rPr>
  </w:style>
  <w:style w:type="character" w:customStyle="1" w:styleId="52">
    <w:name w:val="Επικεφαλίδα #5"/>
    <w:rsid w:val="00296F84"/>
    <w:rPr>
      <w:rFonts w:ascii="Lucida Sans Unicode" w:eastAsia="Lucida Sans Unicode" w:hAnsi="Lucida Sans Unicode" w:cs="Lucida Sans Unicode"/>
      <w:b w:val="0"/>
      <w:bCs w:val="0"/>
      <w:i w:val="0"/>
      <w:iCs w:val="0"/>
      <w:smallCaps w:val="0"/>
      <w:strike w:val="0"/>
      <w:color w:val="000000"/>
      <w:spacing w:val="-30"/>
      <w:w w:val="100"/>
      <w:position w:val="0"/>
      <w:sz w:val="38"/>
      <w:szCs w:val="38"/>
      <w:u w:val="none"/>
      <w:lang w:val="en-US" w:eastAsia="en-US" w:bidi="en-US"/>
    </w:rPr>
  </w:style>
  <w:style w:type="character" w:customStyle="1" w:styleId="11Exact">
    <w:name w:val="Σώμα κειμένου (11) Exact"/>
    <w:rsid w:val="00296F84"/>
    <w:rPr>
      <w:rFonts w:ascii="Lucida Sans Unicode" w:eastAsia="Lucida Sans Unicode" w:hAnsi="Lucida Sans Unicode" w:cs="Lucida Sans Unicode"/>
      <w:strike/>
      <w:spacing w:val="-35"/>
      <w:sz w:val="38"/>
      <w:szCs w:val="38"/>
      <w:shd w:val="clear" w:color="auto" w:fill="FFFFFF"/>
      <w:lang w:val="en-US" w:eastAsia="en-US" w:bidi="en-US"/>
    </w:rPr>
  </w:style>
  <w:style w:type="character" w:customStyle="1" w:styleId="19-1">
    <w:name w:val="Σώμα κειμένου + 19 στ.;Διάστιχο -1 στ."/>
    <w:rsid w:val="00296F84"/>
    <w:rPr>
      <w:rFonts w:ascii="Lucida Sans Unicode" w:eastAsia="Lucida Sans Unicode" w:hAnsi="Lucida Sans Unicode" w:cs="Lucida Sans Unicode"/>
      <w:b w:val="0"/>
      <w:bCs w:val="0"/>
      <w:i w:val="0"/>
      <w:iCs w:val="0"/>
      <w:smallCaps w:val="0"/>
      <w:strike w:val="0"/>
      <w:color w:val="000000"/>
      <w:spacing w:val="-30"/>
      <w:w w:val="100"/>
      <w:position w:val="0"/>
      <w:sz w:val="38"/>
      <w:szCs w:val="38"/>
      <w:u w:val="none"/>
      <w:shd w:val="clear" w:color="auto" w:fill="FFFFFF"/>
      <w:lang w:val="en-US" w:eastAsia="en-US" w:bidi="en-US"/>
    </w:rPr>
  </w:style>
  <w:style w:type="character" w:customStyle="1" w:styleId="FranklinGothicHeavy4">
    <w:name w:val="Σώμα κειμένου + Franklin Gothic Heavy;4 στ."/>
    <w:rsid w:val="00296F84"/>
    <w:rPr>
      <w:rFonts w:ascii="Franklin Gothic Heavy" w:eastAsia="Franklin Gothic Heavy" w:hAnsi="Franklin Gothic Heavy" w:cs="Franklin Gothic Heavy"/>
      <w:b w:val="0"/>
      <w:bCs w:val="0"/>
      <w:i w:val="0"/>
      <w:iCs w:val="0"/>
      <w:smallCaps w:val="0"/>
      <w:strike w:val="0"/>
      <w:color w:val="000000"/>
      <w:spacing w:val="0"/>
      <w:w w:val="100"/>
      <w:position w:val="0"/>
      <w:sz w:val="8"/>
      <w:szCs w:val="8"/>
      <w:u w:val="none"/>
      <w:shd w:val="clear" w:color="auto" w:fill="FFFFFF"/>
      <w:lang w:val="el-GR" w:eastAsia="el-GR" w:bidi="el-GR"/>
    </w:rPr>
  </w:style>
  <w:style w:type="character" w:customStyle="1" w:styleId="Calibri45">
    <w:name w:val="Σώμα κειμένου + Calibri;4;5 στ."/>
    <w:rsid w:val="00296F84"/>
    <w:rPr>
      <w:rFonts w:ascii="Calibri" w:eastAsia="Calibri" w:hAnsi="Calibri" w:cs="Calibri"/>
      <w:b w:val="0"/>
      <w:bCs w:val="0"/>
      <w:i w:val="0"/>
      <w:iCs w:val="0"/>
      <w:smallCaps w:val="0"/>
      <w:strike w:val="0"/>
      <w:color w:val="000000"/>
      <w:spacing w:val="0"/>
      <w:w w:val="100"/>
      <w:position w:val="0"/>
      <w:sz w:val="9"/>
      <w:szCs w:val="9"/>
      <w:u w:val="none"/>
      <w:shd w:val="clear" w:color="auto" w:fill="FFFFFF"/>
      <w:lang w:val="el-GR" w:eastAsia="el-GR" w:bidi="el-GR"/>
    </w:rPr>
  </w:style>
  <w:style w:type="character" w:customStyle="1" w:styleId="110">
    <w:name w:val="Σώμα κειμένου (11)_"/>
    <w:link w:val="111"/>
    <w:rsid w:val="00296F84"/>
    <w:rPr>
      <w:rFonts w:ascii="Lucida Sans Unicode" w:eastAsia="Lucida Sans Unicode" w:hAnsi="Lucida Sans Unicode" w:cs="Lucida Sans Unicode"/>
      <w:spacing w:val="-30"/>
      <w:sz w:val="38"/>
      <w:szCs w:val="38"/>
      <w:shd w:val="clear" w:color="auto" w:fill="FFFFFF"/>
    </w:rPr>
  </w:style>
  <w:style w:type="paragraph" w:customStyle="1" w:styleId="111">
    <w:name w:val="Σώμα κειμένου (11)"/>
    <w:basedOn w:val="a0"/>
    <w:link w:val="110"/>
    <w:rsid w:val="00296F84"/>
    <w:pPr>
      <w:widowControl w:val="0"/>
      <w:shd w:val="clear" w:color="auto" w:fill="FFFFFF"/>
      <w:spacing w:line="0" w:lineRule="atLeast"/>
    </w:pPr>
    <w:rPr>
      <w:rFonts w:ascii="Lucida Sans Unicode" w:eastAsia="Lucida Sans Unicode" w:hAnsi="Lucida Sans Unicode"/>
      <w:spacing w:val="-30"/>
      <w:sz w:val="38"/>
      <w:szCs w:val="38"/>
    </w:rPr>
  </w:style>
  <w:style w:type="paragraph" w:styleId="26">
    <w:name w:val="toc 2"/>
    <w:basedOn w:val="a0"/>
    <w:next w:val="a0"/>
    <w:autoRedefine/>
    <w:uiPriority w:val="39"/>
    <w:unhideWhenUsed/>
    <w:rsid w:val="00CE6833"/>
    <w:pPr>
      <w:ind w:left="240"/>
    </w:pPr>
  </w:style>
  <w:style w:type="paragraph" w:styleId="13">
    <w:name w:val="toc 1"/>
    <w:basedOn w:val="a0"/>
    <w:next w:val="a0"/>
    <w:autoRedefine/>
    <w:uiPriority w:val="39"/>
    <w:unhideWhenUsed/>
    <w:rsid w:val="00CE6833"/>
  </w:style>
  <w:style w:type="character" w:customStyle="1" w:styleId="af4">
    <w:name w:val="Πίνακας περιεχομένων_"/>
    <w:link w:val="af5"/>
    <w:rsid w:val="0049157C"/>
    <w:rPr>
      <w:rFonts w:ascii="Lucida Sans Unicode" w:eastAsia="Lucida Sans Unicode" w:hAnsi="Lucida Sans Unicode" w:cs="Lucida Sans Unicode"/>
      <w:sz w:val="18"/>
      <w:szCs w:val="18"/>
      <w:shd w:val="clear" w:color="auto" w:fill="FFFFFF"/>
    </w:rPr>
  </w:style>
  <w:style w:type="paragraph" w:customStyle="1" w:styleId="af5">
    <w:name w:val="Πίνακας περιεχομένων"/>
    <w:basedOn w:val="a0"/>
    <w:link w:val="af4"/>
    <w:rsid w:val="0049157C"/>
    <w:pPr>
      <w:widowControl w:val="0"/>
      <w:shd w:val="clear" w:color="auto" w:fill="FFFFFF"/>
      <w:spacing w:before="360" w:line="278" w:lineRule="exact"/>
      <w:jc w:val="both"/>
    </w:pPr>
    <w:rPr>
      <w:rFonts w:ascii="Lucida Sans Unicode" w:eastAsia="Lucida Sans Unicode" w:hAnsi="Lucida Sans Unicode"/>
      <w:sz w:val="18"/>
      <w:szCs w:val="18"/>
    </w:rPr>
  </w:style>
  <w:style w:type="paragraph" w:customStyle="1" w:styleId="120">
    <w:name w:val="Σώμα κειμένου12"/>
    <w:basedOn w:val="a0"/>
    <w:rsid w:val="008C68EB"/>
    <w:pPr>
      <w:widowControl w:val="0"/>
      <w:shd w:val="clear" w:color="auto" w:fill="FFFFFF"/>
      <w:spacing w:after="180" w:line="210" w:lineRule="exact"/>
      <w:ind w:hanging="160"/>
      <w:jc w:val="both"/>
    </w:pPr>
    <w:rPr>
      <w:rFonts w:ascii="Microsoft Sans Serif" w:eastAsia="Microsoft Sans Serif" w:hAnsi="Microsoft Sans Serif" w:cs="Microsoft Sans Serif"/>
      <w:color w:val="000000"/>
      <w:sz w:val="16"/>
      <w:szCs w:val="16"/>
      <w:lang w:bidi="el-GR"/>
    </w:rPr>
  </w:style>
  <w:style w:type="character" w:customStyle="1" w:styleId="70">
    <w:name w:val="Σώμα κειμένου (7)_"/>
    <w:link w:val="71"/>
    <w:locked/>
    <w:rsid w:val="00BA2DA9"/>
    <w:rPr>
      <w:b/>
      <w:bCs/>
      <w:sz w:val="14"/>
      <w:szCs w:val="14"/>
      <w:shd w:val="clear" w:color="auto" w:fill="FFFFFF"/>
    </w:rPr>
  </w:style>
  <w:style w:type="paragraph" w:customStyle="1" w:styleId="71">
    <w:name w:val="Σώμα κειμένου (7)"/>
    <w:basedOn w:val="a0"/>
    <w:link w:val="70"/>
    <w:rsid w:val="00BA2DA9"/>
    <w:pPr>
      <w:widowControl w:val="0"/>
      <w:shd w:val="clear" w:color="auto" w:fill="FFFFFF"/>
      <w:spacing w:line="182" w:lineRule="exact"/>
      <w:jc w:val="both"/>
    </w:pPr>
    <w:rPr>
      <w:b/>
      <w:bCs/>
      <w:sz w:val="14"/>
      <w:szCs w:val="14"/>
    </w:rPr>
  </w:style>
  <w:style w:type="character" w:customStyle="1" w:styleId="80">
    <w:name w:val="Σώμα κειμένου (8)_"/>
    <w:link w:val="81"/>
    <w:locked/>
    <w:rsid w:val="00BA2DA9"/>
    <w:rPr>
      <w:sz w:val="15"/>
      <w:szCs w:val="15"/>
      <w:shd w:val="clear" w:color="auto" w:fill="FFFFFF"/>
    </w:rPr>
  </w:style>
  <w:style w:type="paragraph" w:customStyle="1" w:styleId="81">
    <w:name w:val="Σώμα κειμένου (8)"/>
    <w:basedOn w:val="a0"/>
    <w:link w:val="80"/>
    <w:rsid w:val="00BA2DA9"/>
    <w:pPr>
      <w:widowControl w:val="0"/>
      <w:shd w:val="clear" w:color="auto" w:fill="FFFFFF"/>
      <w:spacing w:line="182" w:lineRule="exact"/>
      <w:jc w:val="both"/>
    </w:pPr>
    <w:rPr>
      <w:sz w:val="15"/>
      <w:szCs w:val="15"/>
    </w:rPr>
  </w:style>
  <w:style w:type="character" w:customStyle="1" w:styleId="TimesNewRoman">
    <w:name w:val="Κεφαλίδα ή υποσέλιδο + Times New Roman"/>
    <w:aliases w:val="11,5 στ."/>
    <w:rsid w:val="00BA2DA9"/>
    <w:rPr>
      <w:b/>
      <w:bCs/>
      <w:color w:val="000000"/>
      <w:spacing w:val="0"/>
      <w:w w:val="100"/>
      <w:position w:val="0"/>
      <w:sz w:val="15"/>
      <w:szCs w:val="15"/>
      <w:shd w:val="clear" w:color="auto" w:fill="FFFFFF"/>
      <w:lang w:val="el-GR" w:eastAsia="el-GR" w:bidi="el-GR"/>
    </w:rPr>
  </w:style>
  <w:style w:type="character" w:customStyle="1" w:styleId="72">
    <w:name w:val="Σώμα κειμένου7"/>
    <w:rsid w:val="00BA2DA9"/>
    <w:rPr>
      <w:rFonts w:ascii="Lucida Sans Unicode" w:eastAsia="Lucida Sans Unicode" w:hAnsi="Lucida Sans Unicode" w:cs="Lucida Sans Unicode"/>
      <w:color w:val="000000"/>
      <w:spacing w:val="0"/>
      <w:w w:val="100"/>
      <w:position w:val="0"/>
      <w:sz w:val="22"/>
      <w:szCs w:val="22"/>
      <w:u w:val="single"/>
      <w:shd w:val="clear" w:color="auto" w:fill="FFFFFF"/>
      <w:lang w:val="el-GR" w:eastAsia="el-GR" w:bidi="el-GR"/>
    </w:rPr>
  </w:style>
  <w:style w:type="character" w:customStyle="1" w:styleId="60">
    <w:name w:val="Σώμα κειμένου (6)"/>
    <w:rsid w:val="00BA2DA9"/>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single"/>
      <w:effect w:val="none"/>
      <w:lang w:val="el-GR" w:eastAsia="el-GR" w:bidi="el-GR"/>
    </w:rPr>
  </w:style>
  <w:style w:type="character" w:customStyle="1" w:styleId="73">
    <w:name w:val="Σώμα κειμένου + 7 στ."/>
    <w:aliases w:val="Έντονη γραφή"/>
    <w:rsid w:val="00BA2DA9"/>
    <w:rPr>
      <w:b/>
      <w:bCs/>
      <w:color w:val="000000"/>
      <w:spacing w:val="0"/>
      <w:w w:val="100"/>
      <w:position w:val="0"/>
      <w:sz w:val="14"/>
      <w:szCs w:val="14"/>
      <w:shd w:val="clear" w:color="auto" w:fill="FFFFFF"/>
      <w:lang w:val="el-GR" w:eastAsia="el-GR" w:bidi="el-GR"/>
    </w:rPr>
  </w:style>
  <w:style w:type="character" w:customStyle="1" w:styleId="WW8Num7z7">
    <w:name w:val="WW8Num7z7"/>
    <w:rsid w:val="00F42CFA"/>
  </w:style>
  <w:style w:type="paragraph" w:customStyle="1" w:styleId="a">
    <w:name w:val="Επικεφαλίδα άρθρου"/>
    <w:qFormat/>
    <w:rsid w:val="00F42CFA"/>
    <w:pPr>
      <w:widowControl w:val="0"/>
      <w:numPr>
        <w:numId w:val="2"/>
      </w:numPr>
      <w:suppressAutoHyphens/>
      <w:spacing w:before="480" w:after="200" w:line="210" w:lineRule="exact"/>
    </w:pPr>
    <w:rPr>
      <w:rFonts w:ascii="Liberation Sans Narrow" w:eastAsia="Comic Sans MS" w:hAnsi="Liberation Sans Narrow" w:cs="Comic Sans MS"/>
      <w:b/>
      <w:sz w:val="22"/>
      <w:szCs w:val="21"/>
      <w:lang w:eastAsia="zh-CN"/>
    </w:rPr>
  </w:style>
  <w:style w:type="paragraph" w:customStyle="1" w:styleId="310">
    <w:name w:val="Σώμα κείμενου 31"/>
    <w:basedOn w:val="a0"/>
    <w:rsid w:val="00F42CFA"/>
    <w:pPr>
      <w:pBdr>
        <w:top w:val="single" w:sz="12" w:space="1" w:color="000000" w:shadow="1"/>
        <w:left w:val="single" w:sz="12" w:space="1" w:color="000000" w:shadow="1"/>
        <w:bottom w:val="single" w:sz="12" w:space="1" w:color="000000" w:shadow="1"/>
        <w:right w:val="single" w:sz="12" w:space="1" w:color="000000" w:shadow="1"/>
      </w:pBdr>
      <w:shd w:val="clear" w:color="auto" w:fill="D8D8D8"/>
      <w:suppressAutoHyphens/>
      <w:ind w:right="-341"/>
      <w:jc w:val="center"/>
    </w:pPr>
    <w:rPr>
      <w:b/>
      <w:szCs w:val="20"/>
      <w:lang w:eastAsia="zh-CN"/>
    </w:rPr>
  </w:style>
  <w:style w:type="character" w:customStyle="1" w:styleId="Char2">
    <w:name w:val="Υποσέλιδο Char"/>
    <w:link w:val="a8"/>
    <w:uiPriority w:val="99"/>
    <w:rsid w:val="00C37461"/>
    <w:rPr>
      <w:sz w:val="24"/>
      <w:szCs w:val="24"/>
    </w:rPr>
  </w:style>
  <w:style w:type="paragraph" w:styleId="af6">
    <w:name w:val="Intense Quote"/>
    <w:basedOn w:val="a0"/>
    <w:next w:val="a0"/>
    <w:link w:val="Char3"/>
    <w:uiPriority w:val="30"/>
    <w:qFormat/>
    <w:rsid w:val="00843837"/>
    <w:pPr>
      <w:pBdr>
        <w:bottom w:val="single" w:sz="4" w:space="4" w:color="4F81BD"/>
      </w:pBdr>
      <w:spacing w:before="200" w:after="280"/>
      <w:ind w:left="936" w:right="936"/>
    </w:pPr>
    <w:rPr>
      <w:b/>
      <w:bCs/>
      <w:i/>
      <w:iCs/>
      <w:color w:val="4F81BD"/>
    </w:rPr>
  </w:style>
  <w:style w:type="character" w:customStyle="1" w:styleId="Char3">
    <w:name w:val="Έντονο εισαγωγικό Char"/>
    <w:link w:val="af6"/>
    <w:uiPriority w:val="30"/>
    <w:rsid w:val="00843837"/>
    <w:rPr>
      <w:b/>
      <w:bCs/>
      <w:i/>
      <w:iCs/>
      <w:color w:val="4F81BD"/>
      <w:sz w:val="24"/>
      <w:szCs w:val="24"/>
    </w:rPr>
  </w:style>
</w:styles>
</file>

<file path=word/webSettings.xml><?xml version="1.0" encoding="utf-8"?>
<w:webSettings xmlns:r="http://schemas.openxmlformats.org/officeDocument/2006/relationships" xmlns:w="http://schemas.openxmlformats.org/wordprocessingml/2006/main">
  <w:divs>
    <w:div w:id="237634823">
      <w:bodyDiv w:val="1"/>
      <w:marLeft w:val="0"/>
      <w:marRight w:val="0"/>
      <w:marTop w:val="0"/>
      <w:marBottom w:val="0"/>
      <w:divBdr>
        <w:top w:val="none" w:sz="0" w:space="0" w:color="auto"/>
        <w:left w:val="none" w:sz="0" w:space="0" w:color="auto"/>
        <w:bottom w:val="none" w:sz="0" w:space="0" w:color="auto"/>
        <w:right w:val="none" w:sz="0" w:space="0" w:color="auto"/>
      </w:divBdr>
    </w:div>
    <w:div w:id="261570293">
      <w:bodyDiv w:val="1"/>
      <w:marLeft w:val="0"/>
      <w:marRight w:val="0"/>
      <w:marTop w:val="0"/>
      <w:marBottom w:val="0"/>
      <w:divBdr>
        <w:top w:val="none" w:sz="0" w:space="0" w:color="auto"/>
        <w:left w:val="none" w:sz="0" w:space="0" w:color="auto"/>
        <w:bottom w:val="none" w:sz="0" w:space="0" w:color="auto"/>
        <w:right w:val="none" w:sz="0" w:space="0" w:color="auto"/>
      </w:divBdr>
    </w:div>
    <w:div w:id="566182461">
      <w:bodyDiv w:val="1"/>
      <w:marLeft w:val="0"/>
      <w:marRight w:val="0"/>
      <w:marTop w:val="0"/>
      <w:marBottom w:val="0"/>
      <w:divBdr>
        <w:top w:val="none" w:sz="0" w:space="0" w:color="auto"/>
        <w:left w:val="none" w:sz="0" w:space="0" w:color="auto"/>
        <w:bottom w:val="none" w:sz="0" w:space="0" w:color="auto"/>
        <w:right w:val="none" w:sz="0" w:space="0" w:color="auto"/>
      </w:divBdr>
    </w:div>
    <w:div w:id="644313678">
      <w:bodyDiv w:val="1"/>
      <w:marLeft w:val="0"/>
      <w:marRight w:val="0"/>
      <w:marTop w:val="0"/>
      <w:marBottom w:val="0"/>
      <w:divBdr>
        <w:top w:val="none" w:sz="0" w:space="0" w:color="auto"/>
        <w:left w:val="none" w:sz="0" w:space="0" w:color="auto"/>
        <w:bottom w:val="none" w:sz="0" w:space="0" w:color="auto"/>
        <w:right w:val="none" w:sz="0" w:space="0" w:color="auto"/>
      </w:divBdr>
    </w:div>
    <w:div w:id="748844693">
      <w:bodyDiv w:val="1"/>
      <w:marLeft w:val="0"/>
      <w:marRight w:val="0"/>
      <w:marTop w:val="0"/>
      <w:marBottom w:val="0"/>
      <w:divBdr>
        <w:top w:val="none" w:sz="0" w:space="0" w:color="auto"/>
        <w:left w:val="none" w:sz="0" w:space="0" w:color="auto"/>
        <w:bottom w:val="none" w:sz="0" w:space="0" w:color="auto"/>
        <w:right w:val="none" w:sz="0" w:space="0" w:color="auto"/>
      </w:divBdr>
    </w:div>
    <w:div w:id="749037964">
      <w:bodyDiv w:val="1"/>
      <w:marLeft w:val="0"/>
      <w:marRight w:val="0"/>
      <w:marTop w:val="0"/>
      <w:marBottom w:val="0"/>
      <w:divBdr>
        <w:top w:val="none" w:sz="0" w:space="0" w:color="auto"/>
        <w:left w:val="none" w:sz="0" w:space="0" w:color="auto"/>
        <w:bottom w:val="none" w:sz="0" w:space="0" w:color="auto"/>
        <w:right w:val="none" w:sz="0" w:space="0" w:color="auto"/>
      </w:divBdr>
    </w:div>
    <w:div w:id="820923092">
      <w:bodyDiv w:val="1"/>
      <w:marLeft w:val="0"/>
      <w:marRight w:val="0"/>
      <w:marTop w:val="0"/>
      <w:marBottom w:val="0"/>
      <w:divBdr>
        <w:top w:val="none" w:sz="0" w:space="0" w:color="auto"/>
        <w:left w:val="none" w:sz="0" w:space="0" w:color="auto"/>
        <w:bottom w:val="none" w:sz="0" w:space="0" w:color="auto"/>
        <w:right w:val="none" w:sz="0" w:space="0" w:color="auto"/>
      </w:divBdr>
    </w:div>
    <w:div w:id="843083180">
      <w:bodyDiv w:val="1"/>
      <w:marLeft w:val="0"/>
      <w:marRight w:val="0"/>
      <w:marTop w:val="0"/>
      <w:marBottom w:val="0"/>
      <w:divBdr>
        <w:top w:val="none" w:sz="0" w:space="0" w:color="auto"/>
        <w:left w:val="none" w:sz="0" w:space="0" w:color="auto"/>
        <w:bottom w:val="none" w:sz="0" w:space="0" w:color="auto"/>
        <w:right w:val="none" w:sz="0" w:space="0" w:color="auto"/>
      </w:divBdr>
    </w:div>
    <w:div w:id="857623862">
      <w:bodyDiv w:val="1"/>
      <w:marLeft w:val="0"/>
      <w:marRight w:val="0"/>
      <w:marTop w:val="0"/>
      <w:marBottom w:val="0"/>
      <w:divBdr>
        <w:top w:val="none" w:sz="0" w:space="0" w:color="auto"/>
        <w:left w:val="none" w:sz="0" w:space="0" w:color="auto"/>
        <w:bottom w:val="none" w:sz="0" w:space="0" w:color="auto"/>
        <w:right w:val="none" w:sz="0" w:space="0" w:color="auto"/>
      </w:divBdr>
    </w:div>
    <w:div w:id="859704180">
      <w:bodyDiv w:val="1"/>
      <w:marLeft w:val="0"/>
      <w:marRight w:val="0"/>
      <w:marTop w:val="0"/>
      <w:marBottom w:val="0"/>
      <w:divBdr>
        <w:top w:val="none" w:sz="0" w:space="0" w:color="auto"/>
        <w:left w:val="none" w:sz="0" w:space="0" w:color="auto"/>
        <w:bottom w:val="none" w:sz="0" w:space="0" w:color="auto"/>
        <w:right w:val="none" w:sz="0" w:space="0" w:color="auto"/>
      </w:divBdr>
    </w:div>
    <w:div w:id="861169346">
      <w:bodyDiv w:val="1"/>
      <w:marLeft w:val="0"/>
      <w:marRight w:val="0"/>
      <w:marTop w:val="0"/>
      <w:marBottom w:val="0"/>
      <w:divBdr>
        <w:top w:val="none" w:sz="0" w:space="0" w:color="auto"/>
        <w:left w:val="none" w:sz="0" w:space="0" w:color="auto"/>
        <w:bottom w:val="none" w:sz="0" w:space="0" w:color="auto"/>
        <w:right w:val="none" w:sz="0" w:space="0" w:color="auto"/>
      </w:divBdr>
    </w:div>
    <w:div w:id="876551277">
      <w:bodyDiv w:val="1"/>
      <w:marLeft w:val="0"/>
      <w:marRight w:val="0"/>
      <w:marTop w:val="0"/>
      <w:marBottom w:val="0"/>
      <w:divBdr>
        <w:top w:val="none" w:sz="0" w:space="0" w:color="auto"/>
        <w:left w:val="none" w:sz="0" w:space="0" w:color="auto"/>
        <w:bottom w:val="none" w:sz="0" w:space="0" w:color="auto"/>
        <w:right w:val="none" w:sz="0" w:space="0" w:color="auto"/>
      </w:divBdr>
    </w:div>
    <w:div w:id="892737771">
      <w:bodyDiv w:val="1"/>
      <w:marLeft w:val="0"/>
      <w:marRight w:val="0"/>
      <w:marTop w:val="0"/>
      <w:marBottom w:val="0"/>
      <w:divBdr>
        <w:top w:val="none" w:sz="0" w:space="0" w:color="auto"/>
        <w:left w:val="none" w:sz="0" w:space="0" w:color="auto"/>
        <w:bottom w:val="none" w:sz="0" w:space="0" w:color="auto"/>
        <w:right w:val="none" w:sz="0" w:space="0" w:color="auto"/>
      </w:divBdr>
    </w:div>
    <w:div w:id="1033068185">
      <w:bodyDiv w:val="1"/>
      <w:marLeft w:val="0"/>
      <w:marRight w:val="0"/>
      <w:marTop w:val="0"/>
      <w:marBottom w:val="0"/>
      <w:divBdr>
        <w:top w:val="none" w:sz="0" w:space="0" w:color="auto"/>
        <w:left w:val="none" w:sz="0" w:space="0" w:color="auto"/>
        <w:bottom w:val="none" w:sz="0" w:space="0" w:color="auto"/>
        <w:right w:val="none" w:sz="0" w:space="0" w:color="auto"/>
      </w:divBdr>
    </w:div>
    <w:div w:id="1169055001">
      <w:bodyDiv w:val="1"/>
      <w:marLeft w:val="0"/>
      <w:marRight w:val="0"/>
      <w:marTop w:val="0"/>
      <w:marBottom w:val="0"/>
      <w:divBdr>
        <w:top w:val="none" w:sz="0" w:space="0" w:color="auto"/>
        <w:left w:val="none" w:sz="0" w:space="0" w:color="auto"/>
        <w:bottom w:val="none" w:sz="0" w:space="0" w:color="auto"/>
        <w:right w:val="none" w:sz="0" w:space="0" w:color="auto"/>
      </w:divBdr>
    </w:div>
    <w:div w:id="1257715958">
      <w:bodyDiv w:val="1"/>
      <w:marLeft w:val="0"/>
      <w:marRight w:val="0"/>
      <w:marTop w:val="0"/>
      <w:marBottom w:val="0"/>
      <w:divBdr>
        <w:top w:val="none" w:sz="0" w:space="0" w:color="auto"/>
        <w:left w:val="none" w:sz="0" w:space="0" w:color="auto"/>
        <w:bottom w:val="none" w:sz="0" w:space="0" w:color="auto"/>
        <w:right w:val="none" w:sz="0" w:space="0" w:color="auto"/>
      </w:divBdr>
    </w:div>
    <w:div w:id="1308323559">
      <w:bodyDiv w:val="1"/>
      <w:marLeft w:val="0"/>
      <w:marRight w:val="0"/>
      <w:marTop w:val="0"/>
      <w:marBottom w:val="0"/>
      <w:divBdr>
        <w:top w:val="none" w:sz="0" w:space="0" w:color="auto"/>
        <w:left w:val="none" w:sz="0" w:space="0" w:color="auto"/>
        <w:bottom w:val="none" w:sz="0" w:space="0" w:color="auto"/>
        <w:right w:val="none" w:sz="0" w:space="0" w:color="auto"/>
      </w:divBdr>
    </w:div>
    <w:div w:id="1383553837">
      <w:bodyDiv w:val="1"/>
      <w:marLeft w:val="0"/>
      <w:marRight w:val="0"/>
      <w:marTop w:val="0"/>
      <w:marBottom w:val="0"/>
      <w:divBdr>
        <w:top w:val="none" w:sz="0" w:space="0" w:color="auto"/>
        <w:left w:val="none" w:sz="0" w:space="0" w:color="auto"/>
        <w:bottom w:val="none" w:sz="0" w:space="0" w:color="auto"/>
        <w:right w:val="none" w:sz="0" w:space="0" w:color="auto"/>
      </w:divBdr>
    </w:div>
    <w:div w:id="1463115413">
      <w:bodyDiv w:val="1"/>
      <w:marLeft w:val="0"/>
      <w:marRight w:val="0"/>
      <w:marTop w:val="0"/>
      <w:marBottom w:val="0"/>
      <w:divBdr>
        <w:top w:val="none" w:sz="0" w:space="0" w:color="auto"/>
        <w:left w:val="none" w:sz="0" w:space="0" w:color="auto"/>
        <w:bottom w:val="none" w:sz="0" w:space="0" w:color="auto"/>
        <w:right w:val="none" w:sz="0" w:space="0" w:color="auto"/>
      </w:divBdr>
    </w:div>
    <w:div w:id="1474525526">
      <w:bodyDiv w:val="1"/>
      <w:marLeft w:val="0"/>
      <w:marRight w:val="0"/>
      <w:marTop w:val="0"/>
      <w:marBottom w:val="0"/>
      <w:divBdr>
        <w:top w:val="none" w:sz="0" w:space="0" w:color="auto"/>
        <w:left w:val="none" w:sz="0" w:space="0" w:color="auto"/>
        <w:bottom w:val="none" w:sz="0" w:space="0" w:color="auto"/>
        <w:right w:val="none" w:sz="0" w:space="0" w:color="auto"/>
      </w:divBdr>
    </w:div>
    <w:div w:id="1527601258">
      <w:bodyDiv w:val="1"/>
      <w:marLeft w:val="0"/>
      <w:marRight w:val="0"/>
      <w:marTop w:val="0"/>
      <w:marBottom w:val="0"/>
      <w:divBdr>
        <w:top w:val="none" w:sz="0" w:space="0" w:color="auto"/>
        <w:left w:val="none" w:sz="0" w:space="0" w:color="auto"/>
        <w:bottom w:val="none" w:sz="0" w:space="0" w:color="auto"/>
        <w:right w:val="none" w:sz="0" w:space="0" w:color="auto"/>
      </w:divBdr>
    </w:div>
    <w:div w:id="1585456601">
      <w:bodyDiv w:val="1"/>
      <w:marLeft w:val="0"/>
      <w:marRight w:val="0"/>
      <w:marTop w:val="0"/>
      <w:marBottom w:val="0"/>
      <w:divBdr>
        <w:top w:val="none" w:sz="0" w:space="0" w:color="auto"/>
        <w:left w:val="none" w:sz="0" w:space="0" w:color="auto"/>
        <w:bottom w:val="none" w:sz="0" w:space="0" w:color="auto"/>
        <w:right w:val="none" w:sz="0" w:space="0" w:color="auto"/>
      </w:divBdr>
    </w:div>
    <w:div w:id="1647121313">
      <w:bodyDiv w:val="1"/>
      <w:marLeft w:val="0"/>
      <w:marRight w:val="0"/>
      <w:marTop w:val="0"/>
      <w:marBottom w:val="0"/>
      <w:divBdr>
        <w:top w:val="none" w:sz="0" w:space="0" w:color="auto"/>
        <w:left w:val="none" w:sz="0" w:space="0" w:color="auto"/>
        <w:bottom w:val="none" w:sz="0" w:space="0" w:color="auto"/>
        <w:right w:val="none" w:sz="0" w:space="0" w:color="auto"/>
      </w:divBdr>
    </w:div>
    <w:div w:id="1664889794">
      <w:bodyDiv w:val="1"/>
      <w:marLeft w:val="0"/>
      <w:marRight w:val="0"/>
      <w:marTop w:val="0"/>
      <w:marBottom w:val="0"/>
      <w:divBdr>
        <w:top w:val="none" w:sz="0" w:space="0" w:color="auto"/>
        <w:left w:val="none" w:sz="0" w:space="0" w:color="auto"/>
        <w:bottom w:val="none" w:sz="0" w:space="0" w:color="auto"/>
        <w:right w:val="none" w:sz="0" w:space="0" w:color="auto"/>
      </w:divBdr>
    </w:div>
    <w:div w:id="1746225620">
      <w:bodyDiv w:val="1"/>
      <w:marLeft w:val="0"/>
      <w:marRight w:val="0"/>
      <w:marTop w:val="0"/>
      <w:marBottom w:val="0"/>
      <w:divBdr>
        <w:top w:val="none" w:sz="0" w:space="0" w:color="auto"/>
        <w:left w:val="none" w:sz="0" w:space="0" w:color="auto"/>
        <w:bottom w:val="none" w:sz="0" w:space="0" w:color="auto"/>
        <w:right w:val="none" w:sz="0" w:space="0" w:color="auto"/>
      </w:divBdr>
    </w:div>
    <w:div w:id="1843347665">
      <w:bodyDiv w:val="1"/>
      <w:marLeft w:val="0"/>
      <w:marRight w:val="0"/>
      <w:marTop w:val="0"/>
      <w:marBottom w:val="0"/>
      <w:divBdr>
        <w:top w:val="none" w:sz="0" w:space="0" w:color="auto"/>
        <w:left w:val="none" w:sz="0" w:space="0" w:color="auto"/>
        <w:bottom w:val="none" w:sz="0" w:space="0" w:color="auto"/>
        <w:right w:val="none" w:sz="0" w:space="0" w:color="auto"/>
      </w:divBdr>
    </w:div>
    <w:div w:id="1982033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34C026D-9F4B-4EAE-99C9-CAE18E5E9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1152</Words>
  <Characters>6807</Characters>
  <Application>Microsoft Office Word</Application>
  <DocSecurity>0</DocSecurity>
  <Lines>56</Lines>
  <Paragraphs>15</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ΝΟΣ. ΑΧΕΠΑ- ΓΡΑΦΕΙΟ ΠΡΟΜΗΘΕΙΩΝ</Company>
  <LinksUpToDate>false</LinksUpToDate>
  <CharactersWithSpaces>7944</CharactersWithSpaces>
  <SharedDoc>false</SharedDoc>
  <HLinks>
    <vt:vector size="24" baseType="variant">
      <vt:variant>
        <vt:i4>1638523</vt:i4>
      </vt:variant>
      <vt:variant>
        <vt:i4>25</vt:i4>
      </vt:variant>
      <vt:variant>
        <vt:i4>0</vt:i4>
      </vt:variant>
      <vt:variant>
        <vt:i4>5</vt:i4>
      </vt:variant>
      <vt:variant>
        <vt:lpwstr>mailto:ahepahos@med.auth.gr</vt:lpwstr>
      </vt:variant>
      <vt:variant>
        <vt:lpwstr/>
      </vt:variant>
      <vt:variant>
        <vt:i4>1638415</vt:i4>
      </vt:variant>
      <vt:variant>
        <vt:i4>22</vt:i4>
      </vt:variant>
      <vt:variant>
        <vt:i4>0</vt:i4>
      </vt:variant>
      <vt:variant>
        <vt:i4>5</vt:i4>
      </vt:variant>
      <vt:variant>
        <vt:lpwstr>http://www.ahepahosp.gr/</vt:lpwstr>
      </vt:variant>
      <vt:variant>
        <vt:lpwstr/>
      </vt:variant>
      <vt:variant>
        <vt:i4>104</vt:i4>
      </vt:variant>
      <vt:variant>
        <vt:i4>13</vt:i4>
      </vt:variant>
      <vt:variant>
        <vt:i4>0</vt:i4>
      </vt:variant>
      <vt:variant>
        <vt:i4>5</vt:i4>
      </vt:variant>
      <vt:variant>
        <vt:lpwstr>mailto:ahepahos@n3.syzefxis.gov.gr</vt:lpwstr>
      </vt:variant>
      <vt:variant>
        <vt:lpwstr/>
      </vt:variant>
      <vt:variant>
        <vt:i4>1638415</vt:i4>
      </vt:variant>
      <vt:variant>
        <vt:i4>10</vt:i4>
      </vt:variant>
      <vt:variant>
        <vt:i4>0</vt:i4>
      </vt:variant>
      <vt:variant>
        <vt:i4>5</vt:i4>
      </vt:variant>
      <vt:variant>
        <vt:lpwstr>http://www.ahepahosp.gr/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ΦΟΥΝΤΟΥΚΙΔΗΣ ΙΩΑΝΝΗΣ</dc:creator>
  <cp:lastModifiedBy>user</cp:lastModifiedBy>
  <cp:revision>6</cp:revision>
  <cp:lastPrinted>2021-09-09T09:42:00Z</cp:lastPrinted>
  <dcterms:created xsi:type="dcterms:W3CDTF">2021-09-09T08:52:00Z</dcterms:created>
  <dcterms:modified xsi:type="dcterms:W3CDTF">2021-09-09T09:42:00Z</dcterms:modified>
</cp:coreProperties>
</file>